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D2E381" w14:textId="61F55CCF" w:rsidR="00EA39C4" w:rsidRDefault="002A2845" w:rsidP="00631582">
      <w:pPr>
        <w:pStyle w:val="Heading1"/>
      </w:pPr>
      <w:r>
        <w:t>Mode</w:t>
      </w:r>
      <w:r w:rsidR="00C4556F">
        <w:t>lling producer statement</w:t>
      </w:r>
    </w:p>
    <w:p w14:paraId="49814E1E" w14:textId="786042ED" w:rsidR="00EA39C4" w:rsidRDefault="00EA39C4" w:rsidP="00292FD7">
      <w:pPr>
        <w:pStyle w:val="Heading3"/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8"/>
        <w:gridCol w:w="4509"/>
      </w:tblGrid>
      <w:tr w:rsidR="003D376B" w14:paraId="3CC1A4F5" w14:textId="77777777" w:rsidTr="008C4E65">
        <w:tc>
          <w:tcPr>
            <w:tcW w:w="4508" w:type="dxa"/>
          </w:tcPr>
          <w:p w14:paraId="17F3267A" w14:textId="5216354E" w:rsidR="003D376B" w:rsidRDefault="003D376B" w:rsidP="003D376B">
            <w:r w:rsidRPr="00F352D8">
              <w:t>NZGBC AEM</w:t>
            </w:r>
          </w:p>
        </w:tc>
        <w:sdt>
          <w:sdtPr>
            <w:id w:val="1174155162"/>
            <w:placeholder>
              <w:docPart w:val="D659BBDA012A4496B0A0DDFDA7EE0801"/>
            </w:placeholder>
            <w:showingPlcHdr/>
          </w:sdtPr>
          <w:sdtContent>
            <w:tc>
              <w:tcPr>
                <w:tcW w:w="4509" w:type="dxa"/>
              </w:tcPr>
              <w:p w14:paraId="6617DE8D" w14:textId="3CF6ACE2" w:rsidR="003D376B" w:rsidRDefault="00474ABD" w:rsidP="003D376B">
                <w:r w:rsidRPr="003C26B4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3D376B" w14:paraId="777A2B87" w14:textId="77777777" w:rsidTr="008C4E65">
        <w:tc>
          <w:tcPr>
            <w:tcW w:w="4508" w:type="dxa"/>
          </w:tcPr>
          <w:p w14:paraId="6BE22DC2" w14:textId="1BF5C1DE" w:rsidR="003D376B" w:rsidRDefault="003D376B" w:rsidP="003D376B">
            <w:r w:rsidRPr="00F352D8">
              <w:t xml:space="preserve">Building Owner/Client </w:t>
            </w:r>
          </w:p>
        </w:tc>
        <w:sdt>
          <w:sdtPr>
            <w:id w:val="-1641877993"/>
            <w:placeholder>
              <w:docPart w:val="F5F6F5B04C094CAA848C72CBFB1632E8"/>
            </w:placeholder>
            <w:showingPlcHdr/>
          </w:sdtPr>
          <w:sdtContent>
            <w:tc>
              <w:tcPr>
                <w:tcW w:w="4509" w:type="dxa"/>
              </w:tcPr>
              <w:p w14:paraId="5F0254C0" w14:textId="2DE68ADA" w:rsidR="003D376B" w:rsidRDefault="00474ABD" w:rsidP="003D376B">
                <w:r w:rsidRPr="003C26B4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3D376B" w14:paraId="5E6C1B0B" w14:textId="77777777" w:rsidTr="008C4E65">
        <w:tc>
          <w:tcPr>
            <w:tcW w:w="4508" w:type="dxa"/>
          </w:tcPr>
          <w:p w14:paraId="24E4DBD2" w14:textId="37906C31" w:rsidR="003D376B" w:rsidRDefault="00474ABD" w:rsidP="003D376B">
            <w:r>
              <w:t>Project name</w:t>
            </w:r>
          </w:p>
        </w:tc>
        <w:sdt>
          <w:sdtPr>
            <w:id w:val="-134956437"/>
            <w:placeholder>
              <w:docPart w:val="ADC4C602C2144F42A0084C93630A85BA"/>
            </w:placeholder>
            <w:showingPlcHdr/>
          </w:sdtPr>
          <w:sdtContent>
            <w:tc>
              <w:tcPr>
                <w:tcW w:w="4509" w:type="dxa"/>
              </w:tcPr>
              <w:p w14:paraId="7AD1D1D7" w14:textId="7F34DBA4" w:rsidR="003D376B" w:rsidRDefault="00474ABD" w:rsidP="003D376B">
                <w:r w:rsidRPr="003C26B4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3D376B" w14:paraId="3842964C" w14:textId="77777777" w:rsidTr="008C4E65">
        <w:tc>
          <w:tcPr>
            <w:tcW w:w="4508" w:type="dxa"/>
          </w:tcPr>
          <w:p w14:paraId="74564B3C" w14:textId="72408287" w:rsidR="003D376B" w:rsidRDefault="003D376B" w:rsidP="003D376B">
            <w:r w:rsidRPr="00F352D8">
              <w:t>Project Locatio</w:t>
            </w:r>
            <w:r>
              <w:t>n</w:t>
            </w:r>
            <w:r w:rsidR="00474ABD">
              <w:t xml:space="preserve"> address</w:t>
            </w:r>
          </w:p>
        </w:tc>
        <w:sdt>
          <w:sdtPr>
            <w:id w:val="1545327165"/>
            <w:placeholder>
              <w:docPart w:val="17D77C12401342D499CAA25D762B8BA2"/>
            </w:placeholder>
            <w:showingPlcHdr/>
          </w:sdtPr>
          <w:sdtContent>
            <w:tc>
              <w:tcPr>
                <w:tcW w:w="4509" w:type="dxa"/>
              </w:tcPr>
              <w:p w14:paraId="2D913FA0" w14:textId="6D8A4064" w:rsidR="003D376B" w:rsidRDefault="00474ABD" w:rsidP="003D376B">
                <w:r w:rsidRPr="003C26B4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582D1228" w14:textId="057C5C22" w:rsidR="0012315D" w:rsidRPr="00F352D8" w:rsidRDefault="0012315D" w:rsidP="00F352D8">
      <w:pPr>
        <w:rPr>
          <w:rStyle w:val="normaltextrun"/>
        </w:rPr>
      </w:pPr>
      <w:r w:rsidRPr="00F352D8">
        <w:rPr>
          <w:rStyle w:val="normaltextrun"/>
        </w:rPr>
        <w:tab/>
      </w:r>
      <w:r w:rsidRPr="00F352D8">
        <w:rPr>
          <w:rStyle w:val="normaltextrun"/>
        </w:rPr>
        <w:tab/>
      </w:r>
      <w:r w:rsidRPr="00F352D8">
        <w:rPr>
          <w:rStyle w:val="normaltextrun"/>
        </w:rPr>
        <w:tab/>
      </w:r>
      <w:r w:rsidRPr="00F352D8">
        <w:rPr>
          <w:rStyle w:val="normaltextrun"/>
        </w:rPr>
        <w:tab/>
      </w:r>
    </w:p>
    <w:p w14:paraId="14A06748" w14:textId="3BA6F855" w:rsidR="004E7A04" w:rsidRPr="00F352D8" w:rsidRDefault="005055CC" w:rsidP="00F352D8">
      <w:pPr>
        <w:rPr>
          <w:rStyle w:val="normaltextrun"/>
        </w:rPr>
      </w:pPr>
      <w:r w:rsidRPr="00F352D8">
        <w:rPr>
          <w:rStyle w:val="normaltextrun"/>
        </w:rPr>
        <w:t>I confirm that</w:t>
      </w:r>
      <w:r w:rsidR="00E80F27" w:rsidRPr="00F352D8">
        <w:rPr>
          <w:rStyle w:val="normaltextrun"/>
        </w:rPr>
        <w:t xml:space="preserve"> I, the above listed NZGBC Accredited Energy Modeller (AEM), have been engaged by the above listed </w:t>
      </w:r>
      <w:r w:rsidR="00F40D0B" w:rsidRPr="00F352D8">
        <w:rPr>
          <w:rStyle w:val="normaltextrun"/>
        </w:rPr>
        <w:t>building</w:t>
      </w:r>
      <w:r w:rsidR="00B42AFA" w:rsidRPr="00F352D8">
        <w:rPr>
          <w:rStyle w:val="normaltextrun"/>
        </w:rPr>
        <w:t xml:space="preserve"> owner/client to undertake the energy and thermal comfort modelling on the above listed project and that this modelling has been undertaken in accordance with the appropriate Green Star NZ – Design &amp; As Built</w:t>
      </w:r>
      <w:r w:rsidR="004E7A04" w:rsidRPr="00F352D8">
        <w:rPr>
          <w:rStyle w:val="normaltextrun"/>
        </w:rPr>
        <w:t xml:space="preserve"> modelling requirements. </w:t>
      </w:r>
    </w:p>
    <w:p w14:paraId="223A2F3C" w14:textId="77777777" w:rsidR="002760EE" w:rsidRPr="00F352D8" w:rsidRDefault="002760EE">
      <w:pPr>
        <w:rPr>
          <w:rStyle w:val="normaltextrun"/>
        </w:rPr>
      </w:pPr>
    </w:p>
    <w:p w14:paraId="65146874" w14:textId="6738B93E" w:rsidR="004E7A04" w:rsidRPr="00F352D8" w:rsidRDefault="004E7A04" w:rsidP="00F352D8">
      <w:pPr>
        <w:rPr>
          <w:rStyle w:val="normaltextrun"/>
        </w:rPr>
      </w:pPr>
      <w:r w:rsidRPr="00F352D8">
        <w:rPr>
          <w:rStyle w:val="normaltextrun"/>
        </w:rPr>
        <w:t>I further confirm that the following model were undertaken, for the selected rating, with the stated points levels achieved:</w:t>
      </w:r>
    </w:p>
    <w:p w14:paraId="06276B46" w14:textId="77777777" w:rsidR="00BE27CB" w:rsidRPr="00F352D8" w:rsidRDefault="00BE27CB">
      <w:pPr>
        <w:rPr>
          <w:rStyle w:val="normaltextrun"/>
        </w:rPr>
      </w:pPr>
    </w:p>
    <w:p w14:paraId="464D936A" w14:textId="6C7AFC03" w:rsidR="002E5DFD" w:rsidRPr="00F352D8" w:rsidRDefault="004E7A04" w:rsidP="00F352D8">
      <w:r w:rsidRPr="00F352D8">
        <w:t>Design Review Submission</w:t>
      </w:r>
      <w:r w:rsidR="006B32B4" w:rsidRPr="00F352D8">
        <w:t xml:space="preserve"> </w:t>
      </w:r>
      <w:r w:rsidR="002E5DFD" w:rsidRPr="00F352D8">
        <w:t xml:space="preserve"> </w:t>
      </w:r>
      <w:r w:rsidR="00585CC0" w:rsidRPr="00F352D8">
        <w:t xml:space="preserve">                      </w:t>
      </w:r>
      <w:r w:rsidR="006B32B4" w:rsidRPr="00F352D8">
        <w:t xml:space="preserve"> </w:t>
      </w:r>
      <w:r w:rsidRPr="00F352D8">
        <w:t xml:space="preserve"> </w:t>
      </w:r>
      <w:sdt>
        <w:sdtPr>
          <w:id w:val="1285310537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/>
          </w:rPr>
        </w:sdtEndPr>
        <w:sdtContent>
          <w:r w:rsidR="00BF389E">
            <w:rPr>
              <w:rFonts w:ascii="MS Gothic" w:eastAsia="MS Gothic" w:hAnsi="MS Gothic" w:hint="eastAsia"/>
            </w:rPr>
            <w:t>☐</w:t>
          </w:r>
        </w:sdtContent>
      </w:sdt>
      <w:r w:rsidR="005753CB" w:rsidRPr="00F352D8">
        <w:t xml:space="preserve">   </w:t>
      </w:r>
    </w:p>
    <w:p w14:paraId="704107FA" w14:textId="25BC5087" w:rsidR="004C1C66" w:rsidRPr="00F352D8" w:rsidRDefault="004E7A04" w:rsidP="00F352D8">
      <w:r w:rsidRPr="00F352D8">
        <w:t>As Built Submis</w:t>
      </w:r>
      <w:r w:rsidR="00292FD7" w:rsidRPr="00F352D8">
        <w:t>sion</w:t>
      </w:r>
      <w:r w:rsidR="002E5DFD" w:rsidRPr="00F352D8">
        <w:t xml:space="preserve">  </w:t>
      </w:r>
      <w:r w:rsidR="00292FD7" w:rsidRPr="00F352D8">
        <w:t xml:space="preserve">         </w:t>
      </w:r>
      <w:r w:rsidR="00585CC0" w:rsidRPr="00F352D8">
        <w:t xml:space="preserve">                      </w:t>
      </w:r>
      <w:r w:rsidR="006B32B4" w:rsidRPr="00F352D8">
        <w:t xml:space="preserve"> </w:t>
      </w:r>
      <w:r w:rsidR="009363BD">
        <w:t xml:space="preserve"> </w:t>
      </w:r>
      <w:r w:rsidR="005753CB" w:rsidRPr="00F352D8">
        <w:t xml:space="preserve">  </w:t>
      </w:r>
      <w:r w:rsidRPr="00F352D8">
        <w:t xml:space="preserve"> </w:t>
      </w:r>
      <w:sdt>
        <w:sdtPr>
          <w:id w:val="1897166563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/>
          </w:rPr>
        </w:sdtEndPr>
        <w:sdtContent>
          <w:r w:rsidR="00BF389E">
            <w:rPr>
              <w:rFonts w:ascii="MS Gothic" w:eastAsia="MS Gothic" w:hAnsi="MS Gothic" w:hint="eastAsia"/>
            </w:rPr>
            <w:t>☐</w:t>
          </w:r>
        </w:sdtContent>
      </w:sdt>
    </w:p>
    <w:p w14:paraId="5550B62C" w14:textId="40AB9A35" w:rsidR="00F40D0B" w:rsidRDefault="00326BC8">
      <w:r w:rsidRPr="00F352D8">
        <w:t>Rating Tar</w:t>
      </w:r>
      <w:r w:rsidR="004C1C66" w:rsidRPr="00F352D8">
        <w:t>geted</w:t>
      </w:r>
      <w:r w:rsidR="00474ABD">
        <w:t xml:space="preserve"> (</w:t>
      </w:r>
      <w:r w:rsidR="00081033">
        <w:t xml:space="preserve">4, 5 or 6 </w:t>
      </w:r>
      <w:proofErr w:type="gramStart"/>
      <w:r w:rsidR="00081033">
        <w:t>stars)</w:t>
      </w:r>
      <w:r w:rsidR="00631582" w:rsidRPr="00F352D8">
        <w:t xml:space="preserve">   </w:t>
      </w:r>
      <w:proofErr w:type="gramEnd"/>
      <w:r w:rsidR="00631582" w:rsidRPr="00F352D8">
        <w:t xml:space="preserve">              </w:t>
      </w:r>
      <w:sdt>
        <w:sdtPr>
          <w:id w:val="-471133205"/>
          <w:placeholder>
            <w:docPart w:val="DefaultPlaceholder_-1854013438"/>
          </w:placeholder>
          <w:showingPlcHdr/>
          <w:dropDownList>
            <w:listItem w:value="Choose an item."/>
            <w:listItem w:displayText="4 stars" w:value="4 stars"/>
            <w:listItem w:displayText="5 stars" w:value="5 stars"/>
            <w:listItem w:displayText="6 stars" w:value="6 stars"/>
          </w:dropDownList>
        </w:sdtPr>
        <w:sdtContent>
          <w:r w:rsidR="00A44FFF" w:rsidRPr="003C26B4">
            <w:rPr>
              <w:rStyle w:val="PlaceholderText"/>
            </w:rPr>
            <w:t>Choose an item.</w:t>
          </w:r>
        </w:sdtContent>
      </w:sdt>
      <w:r w:rsidR="00631582" w:rsidRPr="00F352D8">
        <w:t xml:space="preserve">      </w:t>
      </w:r>
      <w:r w:rsidR="005C08FE" w:rsidRPr="00F352D8">
        <w:t xml:space="preserve"> </w:t>
      </w:r>
    </w:p>
    <w:p w14:paraId="13B7D086" w14:textId="77777777" w:rsidR="00A44FFF" w:rsidRPr="00F352D8" w:rsidRDefault="00A44FF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17"/>
        <w:gridCol w:w="800"/>
      </w:tblGrid>
      <w:tr w:rsidR="00D477B1" w:rsidRPr="00631582" w14:paraId="2ADF335F" w14:textId="27E9E5F7" w:rsidTr="00754043">
        <w:trPr>
          <w:trHeight w:hRule="exact" w:val="454"/>
        </w:trPr>
        <w:tc>
          <w:tcPr>
            <w:tcW w:w="9017" w:type="dxa"/>
            <w:gridSpan w:val="2"/>
          </w:tcPr>
          <w:p w14:paraId="5327FFA8" w14:textId="6EBA28BB" w:rsidR="00D477B1" w:rsidRPr="00624B76" w:rsidRDefault="0012186D" w:rsidP="00624B76">
            <w:r w:rsidRPr="00F352D8">
              <w:t>Credits</w:t>
            </w:r>
            <w:r w:rsidRPr="00624B76">
              <w:t xml:space="preserve"> modelling was undertaken for</w:t>
            </w:r>
            <w:r w:rsidR="00294C7C">
              <w:t>:</w:t>
            </w:r>
          </w:p>
        </w:tc>
      </w:tr>
      <w:tr w:rsidR="00D477B1" w:rsidRPr="00631582" w14:paraId="73F986F5" w14:textId="0B5B3C1B" w:rsidTr="00106A81">
        <w:trPr>
          <w:trHeight w:hRule="exact" w:val="454"/>
        </w:trPr>
        <w:tc>
          <w:tcPr>
            <w:tcW w:w="8217" w:type="dxa"/>
          </w:tcPr>
          <w:p w14:paraId="4FC281C7" w14:textId="46D47E79" w:rsidR="00D477B1" w:rsidRPr="00624B76" w:rsidRDefault="00D477B1" w:rsidP="00624B76">
            <w:pPr>
              <w:rPr>
                <w:rStyle w:val="normaltextrun"/>
              </w:rPr>
            </w:pPr>
            <w:r w:rsidRPr="00F352D8">
              <w:rPr>
                <w:rStyle w:val="normaltextrun"/>
              </w:rPr>
              <w:t>14.</w:t>
            </w:r>
            <w:r w:rsidR="00A23CF6" w:rsidRPr="00624B76">
              <w:rPr>
                <w:rStyle w:val="normaltextrun"/>
              </w:rPr>
              <w:t>1</w:t>
            </w:r>
            <w:r w:rsidRPr="00624B76">
              <w:rPr>
                <w:rStyle w:val="normaltextrun"/>
              </w:rPr>
              <w:t xml:space="preserve"> Thermal Comfort </w:t>
            </w:r>
          </w:p>
        </w:tc>
        <w:tc>
          <w:tcPr>
            <w:tcW w:w="800" w:type="dxa"/>
          </w:tcPr>
          <w:p w14:paraId="461D8777" w14:textId="2178714A" w:rsidR="00D477B1" w:rsidRPr="00624B76" w:rsidRDefault="00000000" w:rsidP="00106A81">
            <w:pPr>
              <w:jc w:val="center"/>
            </w:pPr>
            <w:sdt>
              <w:sdtPr>
                <w:id w:val="-5592535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84208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A23CF6" w:rsidRPr="00631582" w14:paraId="2AE92D1D" w14:textId="77777777" w:rsidTr="00106A81">
        <w:trPr>
          <w:trHeight w:hRule="exact" w:val="454"/>
        </w:trPr>
        <w:tc>
          <w:tcPr>
            <w:tcW w:w="8217" w:type="dxa"/>
          </w:tcPr>
          <w:p w14:paraId="6A7FBDEF" w14:textId="053D49F5" w:rsidR="00A23CF6" w:rsidRPr="00624B76" w:rsidRDefault="00A23CF6" w:rsidP="00624B76">
            <w:pPr>
              <w:rPr>
                <w:rStyle w:val="normaltextrun"/>
              </w:rPr>
            </w:pPr>
            <w:r w:rsidRPr="00F352D8">
              <w:rPr>
                <w:rStyle w:val="normaltextrun"/>
              </w:rPr>
              <w:t>1</w:t>
            </w:r>
            <w:r w:rsidR="00C87FF5" w:rsidRPr="00624B76">
              <w:rPr>
                <w:rStyle w:val="normaltextrun"/>
              </w:rPr>
              <w:t>4</w:t>
            </w:r>
            <w:r w:rsidRPr="00624B76">
              <w:rPr>
                <w:rStyle w:val="normaltextrun"/>
              </w:rPr>
              <w:t>.2</w:t>
            </w:r>
            <w:r w:rsidR="00287EE4" w:rsidRPr="00624B76">
              <w:rPr>
                <w:rStyle w:val="normaltextrun"/>
              </w:rPr>
              <w:t xml:space="preserve"> Advanced Thermal Comfort</w:t>
            </w:r>
          </w:p>
        </w:tc>
        <w:tc>
          <w:tcPr>
            <w:tcW w:w="800" w:type="dxa"/>
          </w:tcPr>
          <w:p w14:paraId="41A67BD3" w14:textId="329544CC" w:rsidR="00A23CF6" w:rsidRPr="00624B76" w:rsidRDefault="00000000" w:rsidP="00106A81">
            <w:pPr>
              <w:jc w:val="center"/>
            </w:pPr>
            <w:sdt>
              <w:sdtPr>
                <w:id w:val="557364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84208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D477B1" w:rsidRPr="00631582" w14:paraId="1B6353D1" w14:textId="5A8901D5" w:rsidTr="00106A81">
        <w:trPr>
          <w:trHeight w:hRule="exact" w:val="454"/>
        </w:trPr>
        <w:tc>
          <w:tcPr>
            <w:tcW w:w="8217" w:type="dxa"/>
          </w:tcPr>
          <w:p w14:paraId="46BB52C6" w14:textId="2665E667" w:rsidR="00D477B1" w:rsidRPr="00624B76" w:rsidRDefault="00D477B1" w:rsidP="00624B76">
            <w:pPr>
              <w:rPr>
                <w:rStyle w:val="normaltextrun"/>
              </w:rPr>
            </w:pPr>
            <w:r w:rsidRPr="00F352D8">
              <w:rPr>
                <w:rStyle w:val="normaltextrun"/>
              </w:rPr>
              <w:t xml:space="preserve">15. Greenhouse Gas Emissions </w:t>
            </w:r>
          </w:p>
        </w:tc>
        <w:tc>
          <w:tcPr>
            <w:tcW w:w="800" w:type="dxa"/>
          </w:tcPr>
          <w:p w14:paraId="55183C38" w14:textId="261820D2" w:rsidR="00D477B1" w:rsidRPr="00624B76" w:rsidRDefault="00000000" w:rsidP="00106A81">
            <w:pPr>
              <w:jc w:val="center"/>
            </w:pPr>
            <w:sdt>
              <w:sdtPr>
                <w:id w:val="-1191844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84208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D477B1" w:rsidRPr="00631582" w14:paraId="4887F5A5" w14:textId="26FA5D0E" w:rsidTr="00106A81">
        <w:trPr>
          <w:trHeight w:hRule="exact" w:val="454"/>
        </w:trPr>
        <w:tc>
          <w:tcPr>
            <w:tcW w:w="8217" w:type="dxa"/>
          </w:tcPr>
          <w:p w14:paraId="4C934341" w14:textId="521F7588" w:rsidR="00D477B1" w:rsidRPr="00624B76" w:rsidRDefault="00D477B1" w:rsidP="00624B76">
            <w:pPr>
              <w:rPr>
                <w:rStyle w:val="normaltextrun"/>
              </w:rPr>
            </w:pPr>
            <w:r w:rsidRPr="00F352D8">
              <w:rPr>
                <w:rStyle w:val="normaltextrun"/>
              </w:rPr>
              <w:t xml:space="preserve">16. Peak Electricity Demand Reduction </w:t>
            </w:r>
          </w:p>
        </w:tc>
        <w:tc>
          <w:tcPr>
            <w:tcW w:w="800" w:type="dxa"/>
          </w:tcPr>
          <w:p w14:paraId="6DD0B375" w14:textId="4AD049A1" w:rsidR="00D477B1" w:rsidRPr="00624B76" w:rsidRDefault="00000000" w:rsidP="00106A81">
            <w:pPr>
              <w:jc w:val="center"/>
            </w:pPr>
            <w:sdt>
              <w:sdtPr>
                <w:id w:val="-870149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84208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28328772" w14:textId="77777777" w:rsidR="00F40D0B" w:rsidRPr="00F352D8" w:rsidRDefault="00F40D0B" w:rsidP="0012186D">
      <w:bookmarkStart w:id="0" w:name="h.fwvpjw869anz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07"/>
        <w:gridCol w:w="3210"/>
      </w:tblGrid>
      <w:tr w:rsidR="00BF3F4D" w:rsidRPr="00631582" w14:paraId="0498C87D" w14:textId="77777777" w:rsidTr="00754043">
        <w:trPr>
          <w:trHeight w:hRule="exact" w:val="454"/>
        </w:trPr>
        <w:tc>
          <w:tcPr>
            <w:tcW w:w="9017" w:type="dxa"/>
            <w:gridSpan w:val="2"/>
          </w:tcPr>
          <w:p w14:paraId="1205D3BE" w14:textId="4F240759" w:rsidR="00BF3F4D" w:rsidRPr="00624B76" w:rsidRDefault="00E101C9" w:rsidP="00624B76">
            <w:r w:rsidRPr="00F352D8">
              <w:t>Points claimed in the calculator</w:t>
            </w:r>
            <w:r w:rsidR="00BF3F4D" w:rsidRPr="00624B76">
              <w:t>:</w:t>
            </w:r>
          </w:p>
        </w:tc>
      </w:tr>
      <w:tr w:rsidR="00BF3F4D" w:rsidRPr="00631582" w14:paraId="40134F72" w14:textId="77777777" w:rsidTr="00754043">
        <w:trPr>
          <w:trHeight w:hRule="exact" w:val="454"/>
        </w:trPr>
        <w:tc>
          <w:tcPr>
            <w:tcW w:w="5807" w:type="dxa"/>
          </w:tcPr>
          <w:p w14:paraId="74501A2E" w14:textId="3CFEA4C0" w:rsidR="00BF3F4D" w:rsidRPr="00624B76" w:rsidRDefault="00E101C9" w:rsidP="00624B76">
            <w:pPr>
              <w:rPr>
                <w:rStyle w:val="normaltextrun"/>
              </w:rPr>
            </w:pPr>
            <w:r w:rsidRPr="00F352D8">
              <w:rPr>
                <w:rStyle w:val="normaltextrun"/>
              </w:rPr>
              <w:t>14.</w:t>
            </w:r>
            <w:r w:rsidR="00D03364" w:rsidRPr="00624B76">
              <w:rPr>
                <w:rStyle w:val="normaltextrun"/>
              </w:rPr>
              <w:t>1</w:t>
            </w:r>
            <w:r w:rsidRPr="00624B76">
              <w:rPr>
                <w:rStyle w:val="normaltextrun"/>
              </w:rPr>
              <w:t xml:space="preserve"> Thermal Comfort</w:t>
            </w:r>
          </w:p>
        </w:tc>
        <w:sdt>
          <w:sdtPr>
            <w:rPr>
              <w:rStyle w:val="normaltextrun"/>
            </w:rPr>
            <w:id w:val="-1610355567"/>
            <w:placeholder>
              <w:docPart w:val="F0363DBECA84487281CD8C7D30A48385"/>
            </w:placeholder>
            <w:showingPlcHdr/>
            <w:dropDownList>
              <w:listItem w:value="Choose an item."/>
              <w:listItem w:displayText="0" w:value="0"/>
              <w:listItem w:displayText="1" w:value="1"/>
            </w:dropDownList>
          </w:sdtPr>
          <w:sdtContent>
            <w:tc>
              <w:tcPr>
                <w:tcW w:w="3210" w:type="dxa"/>
              </w:tcPr>
              <w:p w14:paraId="40094E72" w14:textId="23FE44AA" w:rsidR="00BF3F4D" w:rsidRPr="00624B76" w:rsidRDefault="008608AC" w:rsidP="00624B76">
                <w:pPr>
                  <w:rPr>
                    <w:rStyle w:val="normaltextrun"/>
                  </w:rPr>
                </w:pPr>
                <w:r w:rsidRPr="00BF389E">
                  <w:rPr>
                    <w:color w:val="808080" w:themeColor="background1" w:themeShade="80"/>
                  </w:rPr>
                  <w:t>Choose an item.</w:t>
                </w:r>
              </w:p>
            </w:tc>
          </w:sdtContent>
        </w:sdt>
      </w:tr>
      <w:tr w:rsidR="00BF3F4D" w:rsidRPr="00631582" w14:paraId="05C5F973" w14:textId="77777777" w:rsidTr="00754043">
        <w:trPr>
          <w:trHeight w:hRule="exact" w:val="454"/>
        </w:trPr>
        <w:tc>
          <w:tcPr>
            <w:tcW w:w="5807" w:type="dxa"/>
          </w:tcPr>
          <w:p w14:paraId="3FDB8EB2" w14:textId="12F2E60A" w:rsidR="00BF3F4D" w:rsidRPr="00624B76" w:rsidRDefault="00E101C9" w:rsidP="00624B76">
            <w:pPr>
              <w:rPr>
                <w:rStyle w:val="normaltextrun"/>
              </w:rPr>
            </w:pPr>
            <w:r w:rsidRPr="00F352D8">
              <w:rPr>
                <w:rStyle w:val="normaltextrun"/>
              </w:rPr>
              <w:t>14.</w:t>
            </w:r>
            <w:r w:rsidR="00C7363F" w:rsidRPr="00624B76">
              <w:rPr>
                <w:rStyle w:val="normaltextrun"/>
              </w:rPr>
              <w:t>2</w:t>
            </w:r>
            <w:r w:rsidRPr="00624B76">
              <w:rPr>
                <w:rStyle w:val="normaltextrun"/>
              </w:rPr>
              <w:t xml:space="preserve"> </w:t>
            </w:r>
            <w:r w:rsidR="00C7363F" w:rsidRPr="00624B76">
              <w:rPr>
                <w:rStyle w:val="normaltextrun"/>
              </w:rPr>
              <w:t xml:space="preserve">Advanced </w:t>
            </w:r>
            <w:r w:rsidRPr="00624B76">
              <w:rPr>
                <w:rStyle w:val="normaltextrun"/>
              </w:rPr>
              <w:t>Thermal Comfort</w:t>
            </w:r>
          </w:p>
        </w:tc>
        <w:sdt>
          <w:sdtPr>
            <w:rPr>
              <w:rStyle w:val="normaltextrun"/>
              <w:color w:val="808080" w:themeColor="background1" w:themeShade="80"/>
            </w:rPr>
            <w:id w:val="-1121611850"/>
            <w:placeholder>
              <w:docPart w:val="C7BFE2C228C743A8A6CAC044B2A20A6B"/>
            </w:placeholder>
            <w:showingPlcHdr/>
            <w:dropDownList>
              <w:listItem w:value="Choose an item."/>
              <w:listItem w:displayText="0" w:value="0"/>
              <w:listItem w:displayText="1" w:value="1"/>
            </w:dropDownList>
          </w:sdtPr>
          <w:sdtContent>
            <w:tc>
              <w:tcPr>
                <w:tcW w:w="3210" w:type="dxa"/>
              </w:tcPr>
              <w:p w14:paraId="64FE2B0A" w14:textId="2B9961BE" w:rsidR="00BF3F4D" w:rsidRPr="00BF389E" w:rsidRDefault="009F6BB4" w:rsidP="00624B76">
                <w:pPr>
                  <w:rPr>
                    <w:rStyle w:val="normaltextrun"/>
                    <w:color w:val="808080" w:themeColor="background1" w:themeShade="80"/>
                  </w:rPr>
                </w:pPr>
                <w:r w:rsidRPr="00BF389E">
                  <w:rPr>
                    <w:color w:val="808080" w:themeColor="background1" w:themeShade="80"/>
                  </w:rPr>
                  <w:t>Choose an item.</w:t>
                </w:r>
              </w:p>
            </w:tc>
          </w:sdtContent>
        </w:sdt>
      </w:tr>
      <w:tr w:rsidR="00BF3F4D" w:rsidRPr="00631582" w14:paraId="3FC4B09A" w14:textId="77777777" w:rsidTr="00754043">
        <w:trPr>
          <w:trHeight w:hRule="exact" w:val="454"/>
        </w:trPr>
        <w:tc>
          <w:tcPr>
            <w:tcW w:w="5807" w:type="dxa"/>
          </w:tcPr>
          <w:p w14:paraId="16FF69F3" w14:textId="72B02EFD" w:rsidR="00BF3F4D" w:rsidRPr="00624B76" w:rsidRDefault="00C7363F" w:rsidP="00624B76">
            <w:pPr>
              <w:rPr>
                <w:rStyle w:val="normaltextrun"/>
              </w:rPr>
            </w:pPr>
            <w:r w:rsidRPr="00F352D8">
              <w:rPr>
                <w:rStyle w:val="normaltextrun"/>
              </w:rPr>
              <w:t>15.1</w:t>
            </w:r>
            <w:r w:rsidR="00BF3F4D" w:rsidRPr="00624B76">
              <w:rPr>
                <w:rStyle w:val="normaltextrun"/>
              </w:rPr>
              <w:t xml:space="preserve"> </w:t>
            </w:r>
            <w:r w:rsidRPr="00624B76">
              <w:rPr>
                <w:rStyle w:val="normaltextrun"/>
              </w:rPr>
              <w:t>Conditional Requirement</w:t>
            </w:r>
          </w:p>
        </w:tc>
        <w:sdt>
          <w:sdtPr>
            <w:rPr>
              <w:rStyle w:val="normaltextrun"/>
              <w:color w:val="808080" w:themeColor="background1" w:themeShade="80"/>
            </w:rPr>
            <w:id w:val="48045589"/>
            <w:placeholder>
              <w:docPart w:val="6210B073DE444889BC36C378335A117C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</w:dropDownList>
          </w:sdtPr>
          <w:sdtContent>
            <w:tc>
              <w:tcPr>
                <w:tcW w:w="3210" w:type="dxa"/>
              </w:tcPr>
              <w:p w14:paraId="5F905974" w14:textId="4EC0B0A6" w:rsidR="00BF3F4D" w:rsidRPr="00BF389E" w:rsidRDefault="009F6BB4" w:rsidP="00624B76">
                <w:pPr>
                  <w:rPr>
                    <w:rStyle w:val="normaltextrun"/>
                    <w:color w:val="808080" w:themeColor="background1" w:themeShade="80"/>
                  </w:rPr>
                </w:pPr>
                <w:r w:rsidRPr="00BF389E">
                  <w:rPr>
                    <w:color w:val="808080" w:themeColor="background1" w:themeShade="80"/>
                  </w:rPr>
                  <w:t>Choose an item.</w:t>
                </w:r>
              </w:p>
            </w:tc>
          </w:sdtContent>
        </w:sdt>
      </w:tr>
      <w:tr w:rsidR="00ED6D33" w:rsidRPr="00631582" w14:paraId="35DFD0E3" w14:textId="77777777" w:rsidTr="00754043">
        <w:trPr>
          <w:trHeight w:hRule="exact" w:val="454"/>
        </w:trPr>
        <w:tc>
          <w:tcPr>
            <w:tcW w:w="5807" w:type="dxa"/>
          </w:tcPr>
          <w:p w14:paraId="2E3821F6" w14:textId="1E79BB96" w:rsidR="00ED6D33" w:rsidRPr="00624B76" w:rsidRDefault="00ED6D33" w:rsidP="00624B76">
            <w:pPr>
              <w:rPr>
                <w:rStyle w:val="normaltextrun"/>
              </w:rPr>
            </w:pPr>
            <w:r w:rsidRPr="00F352D8">
              <w:rPr>
                <w:rStyle w:val="normaltextrun"/>
              </w:rPr>
              <w:t xml:space="preserve">% </w:t>
            </w:r>
            <w:r w:rsidR="00164488" w:rsidRPr="00624B76">
              <w:rPr>
                <w:rStyle w:val="normaltextrun"/>
              </w:rPr>
              <w:t xml:space="preserve">of </w:t>
            </w:r>
            <w:r w:rsidRPr="00624B76">
              <w:rPr>
                <w:rStyle w:val="normaltextrun"/>
              </w:rPr>
              <w:t xml:space="preserve">GHG Emissions from Direct Fossil Fuel </w:t>
            </w:r>
          </w:p>
        </w:tc>
        <w:sdt>
          <w:sdtPr>
            <w:rPr>
              <w:color w:val="808080" w:themeColor="background1" w:themeShade="80"/>
            </w:rPr>
            <w:id w:val="1527049553"/>
            <w:placeholder>
              <w:docPart w:val="31D513D87DB3473CAE75AC66A9E47B92"/>
            </w:placeholder>
            <w:showingPlcHdr/>
          </w:sdtPr>
          <w:sdtContent>
            <w:tc>
              <w:tcPr>
                <w:tcW w:w="3210" w:type="dxa"/>
              </w:tcPr>
              <w:p w14:paraId="3A7BAE70" w14:textId="56F9D8D4" w:rsidR="00ED6D33" w:rsidRPr="00BF389E" w:rsidRDefault="00ED6D33" w:rsidP="00624B76">
                <w:pPr>
                  <w:rPr>
                    <w:rStyle w:val="normaltextrun"/>
                    <w:color w:val="808080" w:themeColor="background1" w:themeShade="80"/>
                  </w:rPr>
                </w:pPr>
                <w:r w:rsidRPr="00BF389E">
                  <w:rPr>
                    <w:color w:val="808080" w:themeColor="background1" w:themeShade="80"/>
                  </w:rPr>
                  <w:t>Click or tap here to enter text.</w:t>
                </w:r>
              </w:p>
            </w:tc>
          </w:sdtContent>
        </w:sdt>
      </w:tr>
      <w:tr w:rsidR="00BF3F4D" w:rsidRPr="00631582" w14:paraId="59B93224" w14:textId="77777777" w:rsidTr="00754043">
        <w:trPr>
          <w:trHeight w:hRule="exact" w:val="454"/>
        </w:trPr>
        <w:tc>
          <w:tcPr>
            <w:tcW w:w="5807" w:type="dxa"/>
          </w:tcPr>
          <w:p w14:paraId="58298E34" w14:textId="74374289" w:rsidR="00BF3F4D" w:rsidRPr="00624B76" w:rsidRDefault="00A56B7A" w:rsidP="00624B76">
            <w:pPr>
              <w:rPr>
                <w:rStyle w:val="normaltextrun"/>
              </w:rPr>
            </w:pPr>
            <w:r w:rsidRPr="00F352D8">
              <w:rPr>
                <w:rStyle w:val="normaltextrun"/>
              </w:rPr>
              <w:t xml:space="preserve">15.2 </w:t>
            </w:r>
            <w:r w:rsidR="00164488" w:rsidRPr="00624B76">
              <w:rPr>
                <w:rStyle w:val="normaltextrun"/>
              </w:rPr>
              <w:t xml:space="preserve">% of Reduction in </w:t>
            </w:r>
            <w:r w:rsidRPr="00624B76">
              <w:rPr>
                <w:rStyle w:val="normaltextrun"/>
              </w:rPr>
              <w:t xml:space="preserve">GHG Emissions </w:t>
            </w:r>
          </w:p>
        </w:tc>
        <w:sdt>
          <w:sdtPr>
            <w:rPr>
              <w:color w:val="808080" w:themeColor="background1" w:themeShade="80"/>
            </w:rPr>
            <w:id w:val="737447604"/>
            <w:placeholder>
              <w:docPart w:val="BD614E7F26AC4FE59EE3F1AA8D5D55E6"/>
            </w:placeholder>
            <w:showingPlcHdr/>
          </w:sdtPr>
          <w:sdtContent>
            <w:tc>
              <w:tcPr>
                <w:tcW w:w="3210" w:type="dxa"/>
              </w:tcPr>
              <w:p w14:paraId="4D4135C9" w14:textId="4608DD10" w:rsidR="00BF3F4D" w:rsidRPr="00BF389E" w:rsidRDefault="00F6271A" w:rsidP="00624B76">
                <w:pPr>
                  <w:rPr>
                    <w:color w:val="808080" w:themeColor="background1" w:themeShade="80"/>
                  </w:rPr>
                </w:pPr>
                <w:r w:rsidRPr="00BF389E">
                  <w:rPr>
                    <w:color w:val="808080" w:themeColor="background1" w:themeShade="80"/>
                  </w:rPr>
                  <w:t>Click or tap here to enter text.</w:t>
                </w:r>
              </w:p>
            </w:tc>
          </w:sdtContent>
        </w:sdt>
      </w:tr>
      <w:tr w:rsidR="00BF3F4D" w:rsidRPr="00631582" w14:paraId="789EF802" w14:textId="77777777" w:rsidTr="00754043">
        <w:trPr>
          <w:trHeight w:hRule="exact" w:val="454"/>
        </w:trPr>
        <w:tc>
          <w:tcPr>
            <w:tcW w:w="5807" w:type="dxa"/>
          </w:tcPr>
          <w:p w14:paraId="30C56BEA" w14:textId="721CCAD5" w:rsidR="00BF3F4D" w:rsidRPr="00624B76" w:rsidRDefault="00A51988" w:rsidP="00624B76">
            <w:pPr>
              <w:rPr>
                <w:rStyle w:val="normaltextrun"/>
              </w:rPr>
            </w:pPr>
            <w:r w:rsidRPr="00F352D8">
              <w:rPr>
                <w:rStyle w:val="normaltextrun"/>
              </w:rPr>
              <w:lastRenderedPageBreak/>
              <w:t xml:space="preserve">16B </w:t>
            </w:r>
            <w:r w:rsidRPr="00624B76">
              <w:rPr>
                <w:rStyle w:val="normaltextrun"/>
              </w:rPr>
              <w:t>Modelled Performance Pathway: Reference Building</w:t>
            </w:r>
          </w:p>
        </w:tc>
        <w:sdt>
          <w:sdtPr>
            <w:rPr>
              <w:color w:val="808080" w:themeColor="background1" w:themeShade="80"/>
            </w:rPr>
            <w:id w:val="1065986699"/>
            <w:placeholder>
              <w:docPart w:val="DF7E67F923AF417ABF2BE43630A8FB7F"/>
            </w:placeholder>
            <w:showingPlcHdr/>
            <w:dropDownList>
              <w:listItem w:value="Choose an item."/>
              <w:listItem w:displayText="0" w:value="0"/>
              <w:listItem w:displayText="1" w:value="1"/>
              <w:listItem w:displayText="2" w:value="2"/>
            </w:dropDownList>
          </w:sdtPr>
          <w:sdtContent>
            <w:tc>
              <w:tcPr>
                <w:tcW w:w="3210" w:type="dxa"/>
              </w:tcPr>
              <w:p w14:paraId="20C9CBDF" w14:textId="4C02614D" w:rsidR="00BF3F4D" w:rsidRPr="00BF389E" w:rsidRDefault="000B2FBB" w:rsidP="00624B76">
                <w:pPr>
                  <w:rPr>
                    <w:color w:val="808080" w:themeColor="background1" w:themeShade="80"/>
                  </w:rPr>
                </w:pPr>
                <w:r w:rsidRPr="00BF389E">
                  <w:rPr>
                    <w:color w:val="808080" w:themeColor="background1" w:themeShade="80"/>
                  </w:rPr>
                  <w:t>Choose an item.</w:t>
                </w:r>
              </w:p>
            </w:tc>
          </w:sdtContent>
        </w:sdt>
      </w:tr>
      <w:tr w:rsidR="006600ED" w:rsidRPr="00631582" w14:paraId="24200F33" w14:textId="77777777" w:rsidTr="00754043">
        <w:trPr>
          <w:trHeight w:hRule="exact" w:val="454"/>
        </w:trPr>
        <w:tc>
          <w:tcPr>
            <w:tcW w:w="5807" w:type="dxa"/>
          </w:tcPr>
          <w:p w14:paraId="736E5401" w14:textId="39B158C8" w:rsidR="006600ED" w:rsidRPr="00624B76" w:rsidRDefault="009108D2" w:rsidP="00624B76">
            <w:pPr>
              <w:rPr>
                <w:rStyle w:val="normaltextrun"/>
              </w:rPr>
            </w:pPr>
            <w:r w:rsidRPr="00F352D8">
              <w:rPr>
                <w:rStyle w:val="normaltextrun"/>
              </w:rPr>
              <w:t xml:space="preserve">% of </w:t>
            </w:r>
            <w:r w:rsidR="00164488" w:rsidRPr="00624B76">
              <w:rPr>
                <w:rStyle w:val="normaltextrun"/>
              </w:rPr>
              <w:t>R</w:t>
            </w:r>
            <w:r w:rsidRPr="00624B76">
              <w:rPr>
                <w:rStyle w:val="normaltextrun"/>
              </w:rPr>
              <w:t xml:space="preserve">eduction in </w:t>
            </w:r>
            <w:r w:rsidR="00164488" w:rsidRPr="00624B76">
              <w:rPr>
                <w:rStyle w:val="normaltextrun"/>
              </w:rPr>
              <w:t>P</w:t>
            </w:r>
            <w:r w:rsidRPr="00624B76">
              <w:rPr>
                <w:rStyle w:val="normaltextrun"/>
              </w:rPr>
              <w:t xml:space="preserve">eak </w:t>
            </w:r>
            <w:r w:rsidR="00164488" w:rsidRPr="00624B76">
              <w:rPr>
                <w:rStyle w:val="normaltextrun"/>
              </w:rPr>
              <w:t>E</w:t>
            </w:r>
            <w:r w:rsidRPr="00624B76">
              <w:rPr>
                <w:rStyle w:val="normaltextrun"/>
              </w:rPr>
              <w:t xml:space="preserve">lectricity </w:t>
            </w:r>
            <w:r w:rsidR="00164488" w:rsidRPr="00624B76">
              <w:rPr>
                <w:rStyle w:val="normaltextrun"/>
              </w:rPr>
              <w:t>D</w:t>
            </w:r>
            <w:r w:rsidRPr="00624B76">
              <w:rPr>
                <w:rStyle w:val="normaltextrun"/>
              </w:rPr>
              <w:t xml:space="preserve">emand </w:t>
            </w:r>
          </w:p>
        </w:tc>
        <w:sdt>
          <w:sdtPr>
            <w:rPr>
              <w:color w:val="808080" w:themeColor="background1" w:themeShade="80"/>
            </w:rPr>
            <w:id w:val="419214976"/>
            <w:placeholder>
              <w:docPart w:val="BB427251C35E41A685E5C11E98466FB2"/>
            </w:placeholder>
            <w:showingPlcHdr/>
          </w:sdtPr>
          <w:sdtContent>
            <w:tc>
              <w:tcPr>
                <w:tcW w:w="3210" w:type="dxa"/>
              </w:tcPr>
              <w:p w14:paraId="6A99AA1D" w14:textId="56968FE4" w:rsidR="006600ED" w:rsidRPr="00BF389E" w:rsidRDefault="009108D2" w:rsidP="00624B76">
                <w:pPr>
                  <w:rPr>
                    <w:color w:val="808080" w:themeColor="background1" w:themeShade="80"/>
                  </w:rPr>
                </w:pPr>
                <w:r w:rsidRPr="00BF389E">
                  <w:rPr>
                    <w:color w:val="808080" w:themeColor="background1" w:themeShade="80"/>
                  </w:rPr>
                  <w:t>Click or tap here to enter text.</w:t>
                </w:r>
              </w:p>
            </w:tc>
          </w:sdtContent>
        </w:sdt>
      </w:tr>
    </w:tbl>
    <w:p w14:paraId="31948E14" w14:textId="57EC9D3E" w:rsidR="00C93321" w:rsidRPr="00F352D8" w:rsidRDefault="00C93321" w:rsidP="0012186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07"/>
        <w:gridCol w:w="3210"/>
      </w:tblGrid>
      <w:tr w:rsidR="0001229F" w:rsidRPr="00631582" w14:paraId="7A7A6354" w14:textId="77777777" w:rsidTr="00754043">
        <w:trPr>
          <w:trHeight w:hRule="exact" w:val="454"/>
        </w:trPr>
        <w:tc>
          <w:tcPr>
            <w:tcW w:w="9017" w:type="dxa"/>
            <w:gridSpan w:val="2"/>
          </w:tcPr>
          <w:p w14:paraId="6840012F" w14:textId="3CFFDCFF" w:rsidR="0001229F" w:rsidRPr="00624B76" w:rsidRDefault="009A0DDC" w:rsidP="00624B76">
            <w:r w:rsidRPr="00F352D8">
              <w:t>P</w:t>
            </w:r>
            <w:r w:rsidRPr="00624B76">
              <w:t>oints achieved in other credits:</w:t>
            </w:r>
          </w:p>
        </w:tc>
      </w:tr>
      <w:tr w:rsidR="0001229F" w:rsidRPr="00631582" w14:paraId="48E10F9B" w14:textId="77777777" w:rsidTr="00754043">
        <w:trPr>
          <w:trHeight w:hRule="exact" w:val="454"/>
        </w:trPr>
        <w:tc>
          <w:tcPr>
            <w:tcW w:w="5807" w:type="dxa"/>
          </w:tcPr>
          <w:p w14:paraId="44418600" w14:textId="17E7ACC3" w:rsidR="0001229F" w:rsidRPr="00624B76" w:rsidRDefault="002E0E79" w:rsidP="00624B76">
            <w:pPr>
              <w:rPr>
                <w:rStyle w:val="normaltextrun"/>
              </w:rPr>
            </w:pPr>
            <w:r w:rsidRPr="00F352D8">
              <w:rPr>
                <w:rStyle w:val="normaltextrun"/>
              </w:rPr>
              <w:t>9</w:t>
            </w:r>
            <w:r w:rsidR="009A0DDC" w:rsidRPr="00624B76">
              <w:rPr>
                <w:rStyle w:val="normaltextrun"/>
              </w:rPr>
              <w:t>.2 Provisio</w:t>
            </w:r>
            <w:r w:rsidR="008B5BFE" w:rsidRPr="00624B76">
              <w:rPr>
                <w:rStyle w:val="normaltextrun"/>
              </w:rPr>
              <w:t>n of Outdoor Air</w:t>
            </w:r>
            <w:r w:rsidR="0001229F" w:rsidRPr="00624B76">
              <w:rPr>
                <w:rStyle w:val="normaltextrun"/>
              </w:rPr>
              <w:t xml:space="preserve"> </w:t>
            </w:r>
          </w:p>
        </w:tc>
        <w:sdt>
          <w:sdtPr>
            <w:rPr>
              <w:rStyle w:val="normaltextrun"/>
              <w:color w:val="808080" w:themeColor="background1" w:themeShade="80"/>
            </w:rPr>
            <w:id w:val="559904671"/>
            <w:placeholder>
              <w:docPart w:val="0FB63DD066514844AAE426BADAC806CB"/>
            </w:placeholder>
            <w:showingPlcHdr/>
            <w:dropDownList>
              <w:listItem w:value="Choose an item."/>
              <w:listItem w:displayText="0" w:value="0"/>
              <w:listItem w:displayText="1" w:value="1"/>
              <w:listItem w:displayText="2" w:value="2"/>
              <w:listItem w:displayText="N/A" w:value="N/A"/>
            </w:dropDownList>
          </w:sdtPr>
          <w:sdtContent>
            <w:tc>
              <w:tcPr>
                <w:tcW w:w="3210" w:type="dxa"/>
              </w:tcPr>
              <w:p w14:paraId="20BE8AD7" w14:textId="2E7A9D45" w:rsidR="0001229F" w:rsidRPr="00BF389E" w:rsidRDefault="000B2FBB" w:rsidP="00624B76">
                <w:pPr>
                  <w:rPr>
                    <w:rStyle w:val="normaltextrun"/>
                    <w:color w:val="808080" w:themeColor="background1" w:themeShade="80"/>
                  </w:rPr>
                </w:pPr>
                <w:r w:rsidRPr="00BF389E">
                  <w:rPr>
                    <w:color w:val="808080" w:themeColor="background1" w:themeShade="80"/>
                  </w:rPr>
                  <w:t>Choose an item.</w:t>
                </w:r>
              </w:p>
            </w:tc>
          </w:sdtContent>
        </w:sdt>
      </w:tr>
      <w:tr w:rsidR="0001229F" w:rsidRPr="00631582" w14:paraId="1C0A5CFD" w14:textId="77777777" w:rsidTr="00754043">
        <w:trPr>
          <w:trHeight w:hRule="exact" w:val="454"/>
        </w:trPr>
        <w:tc>
          <w:tcPr>
            <w:tcW w:w="5807" w:type="dxa"/>
          </w:tcPr>
          <w:p w14:paraId="7D207B4E" w14:textId="53FF6C0E" w:rsidR="0001229F" w:rsidRPr="00624B76" w:rsidRDefault="008B5BFE" w:rsidP="00624B76">
            <w:pPr>
              <w:rPr>
                <w:rStyle w:val="normaltextrun"/>
              </w:rPr>
            </w:pPr>
            <w:r w:rsidRPr="00F352D8">
              <w:rPr>
                <w:rStyle w:val="normaltextrun"/>
              </w:rPr>
              <w:t>11.1 Minimum Light</w:t>
            </w:r>
            <w:r w:rsidR="00A270B5" w:rsidRPr="00624B76">
              <w:rPr>
                <w:rStyle w:val="normaltextrun"/>
              </w:rPr>
              <w:t>ing Comfort</w:t>
            </w:r>
          </w:p>
        </w:tc>
        <w:sdt>
          <w:sdtPr>
            <w:rPr>
              <w:rStyle w:val="normaltextrun"/>
              <w:color w:val="808080" w:themeColor="background1" w:themeShade="80"/>
            </w:rPr>
            <w:id w:val="977647683"/>
            <w:placeholder>
              <w:docPart w:val="AD86E61D5DFA4D9D97E442267047C201"/>
            </w:placeholder>
            <w:showingPlcHdr/>
            <w:dropDownList>
              <w:listItem w:value="Choose an item."/>
              <w:listItem w:displayText="Achieved" w:value="Achieved"/>
              <w:listItem w:displayText="Not Achieved" w:value="Not Achieved"/>
              <w:listItem w:displayText="N/A" w:value="N/A"/>
            </w:dropDownList>
          </w:sdtPr>
          <w:sdtContent>
            <w:tc>
              <w:tcPr>
                <w:tcW w:w="3210" w:type="dxa"/>
              </w:tcPr>
              <w:p w14:paraId="622762E9" w14:textId="4A10F05A" w:rsidR="0001229F" w:rsidRPr="00BF389E" w:rsidRDefault="000B2FBB" w:rsidP="00624B76">
                <w:pPr>
                  <w:rPr>
                    <w:rStyle w:val="normaltextrun"/>
                    <w:color w:val="808080" w:themeColor="background1" w:themeShade="80"/>
                  </w:rPr>
                </w:pPr>
                <w:r w:rsidRPr="00BF389E">
                  <w:rPr>
                    <w:color w:val="808080" w:themeColor="background1" w:themeShade="80"/>
                  </w:rPr>
                  <w:t>Choose an item.</w:t>
                </w:r>
              </w:p>
            </w:tc>
          </w:sdtContent>
        </w:sdt>
      </w:tr>
      <w:tr w:rsidR="0001229F" w:rsidRPr="00631582" w14:paraId="6A6FAFF7" w14:textId="77777777" w:rsidTr="00754043">
        <w:trPr>
          <w:trHeight w:hRule="exact" w:val="454"/>
        </w:trPr>
        <w:tc>
          <w:tcPr>
            <w:tcW w:w="5807" w:type="dxa"/>
          </w:tcPr>
          <w:p w14:paraId="549E0F4E" w14:textId="324B278F" w:rsidR="0001229F" w:rsidRPr="00624B76" w:rsidRDefault="00A270B5" w:rsidP="00624B76">
            <w:pPr>
              <w:rPr>
                <w:rStyle w:val="normaltextrun"/>
              </w:rPr>
            </w:pPr>
            <w:r w:rsidRPr="00F352D8">
              <w:rPr>
                <w:rStyle w:val="normaltextrun"/>
              </w:rPr>
              <w:t>11.2 General Illuminance and Glare Reduction</w:t>
            </w:r>
          </w:p>
        </w:tc>
        <w:sdt>
          <w:sdtPr>
            <w:rPr>
              <w:rStyle w:val="normaltextrun"/>
              <w:color w:val="808080" w:themeColor="background1" w:themeShade="80"/>
            </w:rPr>
            <w:id w:val="-759288291"/>
            <w:placeholder>
              <w:docPart w:val="D1F24BCD2DC44F5ABE39618B9FB81BF4"/>
            </w:placeholder>
            <w:showingPlcHdr/>
            <w:dropDownList>
              <w:listItem w:value="Choose an item."/>
              <w:listItem w:displayText="0" w:value="0"/>
              <w:listItem w:displayText="1" w:value="1"/>
            </w:dropDownList>
          </w:sdtPr>
          <w:sdtContent>
            <w:tc>
              <w:tcPr>
                <w:tcW w:w="3210" w:type="dxa"/>
              </w:tcPr>
              <w:p w14:paraId="4EBE026B" w14:textId="262E3813" w:rsidR="0001229F" w:rsidRPr="00BF389E" w:rsidRDefault="00370110" w:rsidP="00624B76">
                <w:pPr>
                  <w:rPr>
                    <w:rStyle w:val="normaltextrun"/>
                    <w:color w:val="808080" w:themeColor="background1" w:themeShade="80"/>
                  </w:rPr>
                </w:pPr>
                <w:r w:rsidRPr="00BF389E">
                  <w:rPr>
                    <w:color w:val="808080" w:themeColor="background1" w:themeShade="80"/>
                  </w:rPr>
                  <w:t>Choose an item.</w:t>
                </w:r>
              </w:p>
            </w:tc>
          </w:sdtContent>
        </w:sdt>
      </w:tr>
      <w:tr w:rsidR="00A270B5" w:rsidRPr="00631582" w14:paraId="50B7DC41" w14:textId="77777777" w:rsidTr="00754043">
        <w:trPr>
          <w:trHeight w:hRule="exact" w:val="454"/>
        </w:trPr>
        <w:tc>
          <w:tcPr>
            <w:tcW w:w="5807" w:type="dxa"/>
          </w:tcPr>
          <w:p w14:paraId="27BE4551" w14:textId="73CA0E4C" w:rsidR="00A270B5" w:rsidRPr="00624B76" w:rsidRDefault="00EE2248" w:rsidP="00624B76">
            <w:pPr>
              <w:rPr>
                <w:rStyle w:val="normaltextrun"/>
              </w:rPr>
            </w:pPr>
            <w:r w:rsidRPr="00F352D8">
              <w:rPr>
                <w:rStyle w:val="normaltextrun"/>
              </w:rPr>
              <w:t>11.3 Surface Illuminance</w:t>
            </w:r>
          </w:p>
        </w:tc>
        <w:sdt>
          <w:sdtPr>
            <w:rPr>
              <w:rStyle w:val="normaltextrun"/>
              <w:color w:val="808080" w:themeColor="background1" w:themeShade="80"/>
            </w:rPr>
            <w:id w:val="-1484765154"/>
            <w:placeholder>
              <w:docPart w:val="B25EB4BEC4FC4B4AB20BBAEDB35A0A38"/>
            </w:placeholder>
            <w:showingPlcHdr/>
            <w:dropDownList>
              <w:listItem w:value="Choose an item."/>
              <w:listItem w:displayText="0" w:value="0"/>
              <w:listItem w:displayText="1" w:value="1"/>
            </w:dropDownList>
          </w:sdtPr>
          <w:sdtContent>
            <w:tc>
              <w:tcPr>
                <w:tcW w:w="3210" w:type="dxa"/>
              </w:tcPr>
              <w:p w14:paraId="49760C04" w14:textId="43E08892" w:rsidR="00A270B5" w:rsidRPr="00BF389E" w:rsidRDefault="00370110" w:rsidP="00624B76">
                <w:pPr>
                  <w:rPr>
                    <w:color w:val="808080" w:themeColor="background1" w:themeShade="80"/>
                  </w:rPr>
                </w:pPr>
                <w:r w:rsidRPr="00BF389E">
                  <w:rPr>
                    <w:color w:val="808080" w:themeColor="background1" w:themeShade="80"/>
                  </w:rPr>
                  <w:t>Choose an item.</w:t>
                </w:r>
              </w:p>
            </w:tc>
          </w:sdtContent>
        </w:sdt>
      </w:tr>
      <w:tr w:rsidR="00A270B5" w:rsidRPr="00631582" w14:paraId="229AD517" w14:textId="77777777" w:rsidTr="00754043">
        <w:trPr>
          <w:trHeight w:hRule="exact" w:val="454"/>
        </w:trPr>
        <w:tc>
          <w:tcPr>
            <w:tcW w:w="5807" w:type="dxa"/>
          </w:tcPr>
          <w:p w14:paraId="6F157CA4" w14:textId="7C98A248" w:rsidR="00A270B5" w:rsidRPr="00624B76" w:rsidRDefault="00EE2248" w:rsidP="00624B76">
            <w:pPr>
              <w:rPr>
                <w:rStyle w:val="normaltextrun"/>
              </w:rPr>
            </w:pPr>
            <w:r w:rsidRPr="00F352D8">
              <w:rPr>
                <w:rStyle w:val="normaltextrun"/>
              </w:rPr>
              <w:t>12.1 Glare Reduction</w:t>
            </w:r>
          </w:p>
        </w:tc>
        <w:sdt>
          <w:sdtPr>
            <w:rPr>
              <w:color w:val="808080" w:themeColor="background1" w:themeShade="80"/>
            </w:rPr>
            <w:id w:val="1384144642"/>
            <w:placeholder>
              <w:docPart w:val="565E0AC027BE4DAFA8D2DC1D637B6BF4"/>
            </w:placeholder>
            <w:showingPlcHdr/>
            <w:dropDownList>
              <w:listItem w:value="Choose an item."/>
              <w:listItem w:displayText="Min. Req. Achieved" w:value="Min. Req. Achieved"/>
              <w:listItem w:displayText="Min. Req. Not Achieved" w:value="Min. Req. Not Achieved"/>
              <w:listItem w:displayText="N/A" w:value="N/A"/>
            </w:dropDownList>
          </w:sdtPr>
          <w:sdtContent>
            <w:tc>
              <w:tcPr>
                <w:tcW w:w="3210" w:type="dxa"/>
              </w:tcPr>
              <w:p w14:paraId="265B961E" w14:textId="40EB9CAA" w:rsidR="00A270B5" w:rsidRPr="00BF389E" w:rsidRDefault="00370110" w:rsidP="00624B76">
                <w:pPr>
                  <w:rPr>
                    <w:color w:val="808080" w:themeColor="background1" w:themeShade="80"/>
                  </w:rPr>
                </w:pPr>
                <w:r w:rsidRPr="00BF389E">
                  <w:rPr>
                    <w:color w:val="808080" w:themeColor="background1" w:themeShade="80"/>
                  </w:rPr>
                  <w:t>Choose an item.</w:t>
                </w:r>
              </w:p>
            </w:tc>
          </w:sdtContent>
        </w:sdt>
      </w:tr>
      <w:tr w:rsidR="00A270B5" w:rsidRPr="00631582" w14:paraId="4FE4D2D8" w14:textId="77777777" w:rsidTr="00754043">
        <w:trPr>
          <w:trHeight w:hRule="exact" w:val="454"/>
        </w:trPr>
        <w:tc>
          <w:tcPr>
            <w:tcW w:w="5807" w:type="dxa"/>
          </w:tcPr>
          <w:p w14:paraId="0BEEE406" w14:textId="54580F06" w:rsidR="00A270B5" w:rsidRPr="00624B76" w:rsidRDefault="00EE2248" w:rsidP="00624B76">
            <w:pPr>
              <w:rPr>
                <w:rStyle w:val="normaltextrun"/>
              </w:rPr>
            </w:pPr>
            <w:r w:rsidRPr="00F352D8">
              <w:rPr>
                <w:rStyle w:val="normaltextrun"/>
              </w:rPr>
              <w:t xml:space="preserve">12.2 </w:t>
            </w:r>
            <w:r w:rsidR="00BA0839" w:rsidRPr="00624B76">
              <w:rPr>
                <w:rStyle w:val="normaltextrun"/>
              </w:rPr>
              <w:t>Daylight</w:t>
            </w:r>
          </w:p>
        </w:tc>
        <w:sdt>
          <w:sdtPr>
            <w:rPr>
              <w:color w:val="808080" w:themeColor="background1" w:themeShade="80"/>
            </w:rPr>
            <w:id w:val="-1132707130"/>
            <w:placeholder>
              <w:docPart w:val="A84A24484AE54816BE35B0A80465EECB"/>
            </w:placeholder>
            <w:showingPlcHdr/>
            <w:dropDownList>
              <w:listItem w:value="Choose an item."/>
              <w:listItem w:displayText="0" w:value="0"/>
              <w:listItem w:displayText="1" w:value="1"/>
              <w:listItem w:displayText="2" w:value="2"/>
              <w:listItem w:displayText="N/A" w:value="N/A"/>
            </w:dropDownList>
          </w:sdtPr>
          <w:sdtContent>
            <w:tc>
              <w:tcPr>
                <w:tcW w:w="3210" w:type="dxa"/>
              </w:tcPr>
              <w:p w14:paraId="66AE8302" w14:textId="703F687D" w:rsidR="00A270B5" w:rsidRPr="00BF389E" w:rsidRDefault="00645F46" w:rsidP="00624B76">
                <w:pPr>
                  <w:rPr>
                    <w:color w:val="808080" w:themeColor="background1" w:themeShade="80"/>
                  </w:rPr>
                </w:pPr>
                <w:r w:rsidRPr="00BF389E">
                  <w:rPr>
                    <w:color w:val="808080" w:themeColor="background1" w:themeShade="80"/>
                  </w:rPr>
                  <w:t>Choose an item.</w:t>
                </w:r>
              </w:p>
            </w:tc>
          </w:sdtContent>
        </w:sdt>
      </w:tr>
      <w:tr w:rsidR="00A270B5" w:rsidRPr="00631582" w14:paraId="275848A2" w14:textId="77777777" w:rsidTr="00754043">
        <w:trPr>
          <w:trHeight w:hRule="exact" w:val="454"/>
        </w:trPr>
        <w:tc>
          <w:tcPr>
            <w:tcW w:w="5807" w:type="dxa"/>
          </w:tcPr>
          <w:p w14:paraId="261D40E1" w14:textId="12530231" w:rsidR="00A270B5" w:rsidRPr="00624B76" w:rsidRDefault="00BA0839" w:rsidP="00624B76">
            <w:pPr>
              <w:rPr>
                <w:rStyle w:val="normaltextrun"/>
              </w:rPr>
            </w:pPr>
            <w:r w:rsidRPr="00F352D8">
              <w:rPr>
                <w:rStyle w:val="normaltextrun"/>
              </w:rPr>
              <w:t xml:space="preserve">18A Potable Water: Performance </w:t>
            </w:r>
            <w:r w:rsidRPr="00624B76">
              <w:rPr>
                <w:rStyle w:val="normaltextrun"/>
              </w:rPr>
              <w:t>Pathway</w:t>
            </w:r>
          </w:p>
        </w:tc>
        <w:sdt>
          <w:sdtPr>
            <w:rPr>
              <w:color w:val="808080" w:themeColor="background1" w:themeShade="80"/>
            </w:rPr>
            <w:id w:val="499786816"/>
            <w:placeholder>
              <w:docPart w:val="58EF15A6D9574F5ABC69156C2DFFF368"/>
            </w:placeholder>
            <w:showingPlcHdr/>
          </w:sdtPr>
          <w:sdtContent>
            <w:tc>
              <w:tcPr>
                <w:tcW w:w="3210" w:type="dxa"/>
              </w:tcPr>
              <w:p w14:paraId="4B4EC13E" w14:textId="2485C2F0" w:rsidR="00A270B5" w:rsidRPr="00BF389E" w:rsidRDefault="007D763B" w:rsidP="00624B76">
                <w:pPr>
                  <w:rPr>
                    <w:color w:val="808080" w:themeColor="background1" w:themeShade="80"/>
                  </w:rPr>
                </w:pPr>
                <w:r w:rsidRPr="00BF389E">
                  <w:rPr>
                    <w:color w:val="808080" w:themeColor="background1" w:themeShade="80"/>
                  </w:rPr>
                  <w:t>Click or tap here to enter text.</w:t>
                </w:r>
              </w:p>
            </w:tc>
          </w:sdtContent>
        </w:sdt>
      </w:tr>
    </w:tbl>
    <w:p w14:paraId="2B592725" w14:textId="73159D95" w:rsidR="0001229F" w:rsidRPr="00F352D8" w:rsidRDefault="0001229F" w:rsidP="0012186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08"/>
        <w:gridCol w:w="4209"/>
      </w:tblGrid>
      <w:tr w:rsidR="00241DAB" w:rsidRPr="00631582" w14:paraId="1D830761" w14:textId="77777777" w:rsidTr="00754043">
        <w:trPr>
          <w:trHeight w:val="454"/>
        </w:trPr>
        <w:tc>
          <w:tcPr>
            <w:tcW w:w="9017" w:type="dxa"/>
            <w:gridSpan w:val="2"/>
          </w:tcPr>
          <w:p w14:paraId="3172D5DB" w14:textId="14D14258" w:rsidR="00241DAB" w:rsidRPr="00624B76" w:rsidRDefault="00241DAB" w:rsidP="00624B76">
            <w:r w:rsidRPr="00F352D8">
              <w:t>P</w:t>
            </w:r>
            <w:r w:rsidRPr="00624B76">
              <w:t>lease state the percentage of nominated area that meets the below PMV bandwidths for 98% of the occupied hours</w:t>
            </w:r>
            <w:r w:rsidR="0033507D" w:rsidRPr="00624B76">
              <w:t>:</w:t>
            </w:r>
          </w:p>
        </w:tc>
      </w:tr>
      <w:tr w:rsidR="00241DAB" w:rsidRPr="00631582" w14:paraId="6E852C01" w14:textId="77777777" w:rsidTr="00754043">
        <w:trPr>
          <w:trHeight w:hRule="exact" w:val="454"/>
        </w:trPr>
        <w:tc>
          <w:tcPr>
            <w:tcW w:w="4808" w:type="dxa"/>
          </w:tcPr>
          <w:p w14:paraId="46BEDF64" w14:textId="2D3DA935" w:rsidR="00241DAB" w:rsidRPr="00624B76" w:rsidRDefault="0033507D" w:rsidP="00624B76">
            <w:pPr>
              <w:rPr>
                <w:rStyle w:val="normaltextrun"/>
              </w:rPr>
            </w:pPr>
            <w:r w:rsidRPr="00F352D8">
              <w:rPr>
                <w:rStyle w:val="normaltextrun"/>
              </w:rPr>
              <w:t>Range</w:t>
            </w:r>
          </w:p>
        </w:tc>
        <w:tc>
          <w:tcPr>
            <w:tcW w:w="4209" w:type="dxa"/>
          </w:tcPr>
          <w:sdt>
            <w:sdtPr>
              <w:rPr>
                <w:rStyle w:val="normaltextrun"/>
                <w:rFonts w:hint="eastAsia"/>
                <w:color w:val="808080" w:themeColor="background1" w:themeShade="80"/>
              </w:rPr>
              <w:id w:val="-212040462"/>
              <w:placeholder>
                <w:docPart w:val="DefaultPlaceholder_-1854013440"/>
              </w:placeholder>
              <w:text/>
            </w:sdtPr>
            <w:sdtEndPr>
              <w:rPr>
                <w:rStyle w:val="normaltextrun"/>
                <w:rFonts w:hint="default"/>
              </w:rPr>
            </w:sdtEndPr>
            <w:sdtContent>
              <w:p w14:paraId="238CE04A" w14:textId="423801EE" w:rsidR="00241DAB" w:rsidRPr="00BF389E" w:rsidRDefault="0033507D" w:rsidP="00624B76">
                <w:pPr>
                  <w:rPr>
                    <w:rStyle w:val="normaltextrun"/>
                    <w:color w:val="808080" w:themeColor="background1" w:themeShade="80"/>
                  </w:rPr>
                </w:pPr>
                <w:r w:rsidRPr="00BF389E">
                  <w:rPr>
                    <w:rStyle w:val="normaltextrun"/>
                    <w:rFonts w:hint="eastAsia"/>
                    <w:color w:val="808080" w:themeColor="background1" w:themeShade="80"/>
                  </w:rPr>
                  <w:t>P</w:t>
                </w:r>
                <w:r w:rsidRPr="00BF389E">
                  <w:rPr>
                    <w:rStyle w:val="normaltextrun"/>
                    <w:color w:val="808080" w:themeColor="background1" w:themeShade="80"/>
                  </w:rPr>
                  <w:t>ercentage of Compliant Nominated Area</w:t>
                </w:r>
              </w:p>
            </w:sdtContent>
          </w:sdt>
        </w:tc>
      </w:tr>
      <w:tr w:rsidR="00241DAB" w:rsidRPr="00631582" w14:paraId="0A41D3DD" w14:textId="77777777" w:rsidTr="00754043">
        <w:trPr>
          <w:trHeight w:hRule="exact" w:val="454"/>
        </w:trPr>
        <w:tc>
          <w:tcPr>
            <w:tcW w:w="4808" w:type="dxa"/>
          </w:tcPr>
          <w:p w14:paraId="05F61A41" w14:textId="6E871341" w:rsidR="00241DAB" w:rsidRPr="00624B76" w:rsidRDefault="0056071B" w:rsidP="00624B76">
            <w:pPr>
              <w:rPr>
                <w:rStyle w:val="normaltextrun"/>
              </w:rPr>
            </w:pPr>
            <w:r w:rsidRPr="00F352D8">
              <w:rPr>
                <w:rStyle w:val="normaltextrun"/>
              </w:rPr>
              <w:t>+</w:t>
            </w:r>
            <w:r w:rsidRPr="00624B76">
              <w:rPr>
                <w:rStyle w:val="normaltextrun"/>
              </w:rPr>
              <w:t>/-0.5</w:t>
            </w:r>
            <w:r w:rsidR="00241DAB" w:rsidRPr="00624B76">
              <w:rPr>
                <w:rStyle w:val="normaltextrun"/>
              </w:rPr>
              <w:t xml:space="preserve"> </w:t>
            </w:r>
          </w:p>
        </w:tc>
        <w:sdt>
          <w:sdtPr>
            <w:rPr>
              <w:color w:val="808080" w:themeColor="background1" w:themeShade="80"/>
            </w:rPr>
            <w:id w:val="-1768839101"/>
            <w:placeholder>
              <w:docPart w:val="73C2108EF7A24E7A947513095DB1B38C"/>
            </w:placeholder>
            <w:showingPlcHdr/>
          </w:sdtPr>
          <w:sdtContent>
            <w:tc>
              <w:tcPr>
                <w:tcW w:w="4209" w:type="dxa"/>
              </w:tcPr>
              <w:p w14:paraId="4D59D4B4" w14:textId="6373A746" w:rsidR="00241DAB" w:rsidRPr="00BF389E" w:rsidRDefault="007D763B" w:rsidP="00624B76">
                <w:pPr>
                  <w:rPr>
                    <w:rStyle w:val="normaltextrun"/>
                    <w:color w:val="808080" w:themeColor="background1" w:themeShade="80"/>
                  </w:rPr>
                </w:pPr>
                <w:r w:rsidRPr="00BF389E">
                  <w:rPr>
                    <w:color w:val="808080" w:themeColor="background1" w:themeShade="80"/>
                  </w:rPr>
                  <w:t>Click or tap here to enter text.</w:t>
                </w:r>
              </w:p>
            </w:tc>
          </w:sdtContent>
        </w:sdt>
      </w:tr>
      <w:tr w:rsidR="00241DAB" w:rsidRPr="00631582" w14:paraId="0ED36EA2" w14:textId="77777777" w:rsidTr="00754043">
        <w:trPr>
          <w:trHeight w:hRule="exact" w:val="454"/>
        </w:trPr>
        <w:tc>
          <w:tcPr>
            <w:tcW w:w="4808" w:type="dxa"/>
          </w:tcPr>
          <w:p w14:paraId="1A6969ED" w14:textId="7B91AD86" w:rsidR="00241DAB" w:rsidRPr="00624B76" w:rsidRDefault="0056071B" w:rsidP="00624B76">
            <w:pPr>
              <w:rPr>
                <w:rStyle w:val="normaltextrun"/>
              </w:rPr>
            </w:pPr>
            <w:r w:rsidRPr="00F352D8">
              <w:rPr>
                <w:rStyle w:val="normaltextrun"/>
              </w:rPr>
              <w:t>+</w:t>
            </w:r>
            <w:r w:rsidRPr="00624B76">
              <w:rPr>
                <w:rStyle w:val="normaltextrun"/>
              </w:rPr>
              <w:t>/-1.0</w:t>
            </w:r>
          </w:p>
        </w:tc>
        <w:sdt>
          <w:sdtPr>
            <w:rPr>
              <w:color w:val="808080" w:themeColor="background1" w:themeShade="80"/>
            </w:rPr>
            <w:id w:val="-958716256"/>
            <w:placeholder>
              <w:docPart w:val="2818F20D408644ACBD1E1BBF8C2AF82A"/>
            </w:placeholder>
            <w:showingPlcHdr/>
          </w:sdtPr>
          <w:sdtContent>
            <w:tc>
              <w:tcPr>
                <w:tcW w:w="4209" w:type="dxa"/>
              </w:tcPr>
              <w:p w14:paraId="59117C1E" w14:textId="41D0B136" w:rsidR="00241DAB" w:rsidRPr="00BF389E" w:rsidRDefault="007D763B" w:rsidP="00624B76">
                <w:pPr>
                  <w:rPr>
                    <w:rStyle w:val="normaltextrun"/>
                    <w:color w:val="808080" w:themeColor="background1" w:themeShade="80"/>
                  </w:rPr>
                </w:pPr>
                <w:r w:rsidRPr="00BF389E">
                  <w:rPr>
                    <w:color w:val="808080" w:themeColor="background1" w:themeShade="80"/>
                  </w:rPr>
                  <w:t>Click or tap here to enter text.</w:t>
                </w:r>
              </w:p>
            </w:tc>
          </w:sdtContent>
        </w:sdt>
      </w:tr>
    </w:tbl>
    <w:p w14:paraId="73A66475" w14:textId="77777777" w:rsidR="002760EE" w:rsidRPr="00F352D8" w:rsidRDefault="002760EE" w:rsidP="00F352D8"/>
    <w:p w14:paraId="54141F2D" w14:textId="6136562E" w:rsidR="00F40D0B" w:rsidRPr="00F352D8" w:rsidRDefault="00000000" w:rsidP="00F352D8">
      <w:sdt>
        <w:sdtPr>
          <w:id w:val="-192994406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/>
          </w:rPr>
        </w:sdtEndPr>
        <w:sdtContent>
          <w:r w:rsidR="00BF389E">
            <w:rPr>
              <w:rFonts w:ascii="MS Gothic" w:eastAsia="MS Gothic" w:hAnsi="MS Gothic" w:hint="eastAsia"/>
            </w:rPr>
            <w:t>☐</w:t>
          </w:r>
        </w:sdtContent>
      </w:sdt>
      <w:r w:rsidR="0056071B" w:rsidRPr="00F352D8">
        <w:t xml:space="preserve">  I have included an image </w:t>
      </w:r>
      <w:r w:rsidR="00317691" w:rsidRPr="00F352D8">
        <w:t xml:space="preserve">from the </w:t>
      </w:r>
      <w:r w:rsidR="008C51B2" w:rsidRPr="00F352D8">
        <w:t xml:space="preserve">thermal model </w:t>
      </w:r>
      <w:r w:rsidR="0056071B" w:rsidRPr="00F352D8">
        <w:t>of the building</w:t>
      </w:r>
      <w:r w:rsidR="006D6200" w:rsidRPr="00F352D8">
        <w:t>.</w:t>
      </w:r>
    </w:p>
    <w:p w14:paraId="4E4D5CC9" w14:textId="01CF592A" w:rsidR="003D376B" w:rsidRDefault="00000000" w:rsidP="00F352D8">
      <w:sdt>
        <w:sdtPr>
          <w:id w:val="-1316022614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/>
          </w:rPr>
        </w:sdtEndPr>
        <w:sdtContent>
          <w:r w:rsidR="00855456">
            <w:rPr>
              <w:rFonts w:ascii="MS Gothic" w:eastAsia="MS Gothic" w:hAnsi="MS Gothic" w:hint="eastAsia"/>
            </w:rPr>
            <w:t>☐</w:t>
          </w:r>
        </w:sdtContent>
      </w:sdt>
      <w:r w:rsidR="00BC0E75" w:rsidRPr="00F352D8">
        <w:t xml:space="preserve">  I have included the completed Submission Template.</w:t>
      </w:r>
    </w:p>
    <w:p w14:paraId="19C3F53F" w14:textId="77777777" w:rsidR="003D376B" w:rsidRPr="00F352D8" w:rsidRDefault="003D376B" w:rsidP="00F352D8"/>
    <w:p w14:paraId="2DDD7DB6" w14:textId="221A6931" w:rsidR="00A44FFF" w:rsidRDefault="00912EEA" w:rsidP="000A7B5E">
      <w:r w:rsidRPr="00F352D8">
        <w:t>Narrative: please provide any additional comments or notes regarding special circumstance</w:t>
      </w:r>
      <w:r w:rsidR="00BF3255" w:rsidRPr="00F352D8">
        <w:t xml:space="preserve">s or considerations in the project’s modelling approach. </w:t>
      </w:r>
    </w:p>
    <w:p w14:paraId="1BD3920F" w14:textId="0EDA970C" w:rsidR="000270E3" w:rsidRDefault="000270E3">
      <w:pPr>
        <w:spacing w:before="0"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7"/>
      </w:tblGrid>
      <w:tr w:rsidR="000270E3" w14:paraId="2C406FA8" w14:textId="77777777" w:rsidTr="00A8691B">
        <w:trPr>
          <w:trHeight w:val="2818"/>
        </w:trPr>
        <w:tc>
          <w:tcPr>
            <w:tcW w:w="9017" w:type="dxa"/>
          </w:tcPr>
          <w:sdt>
            <w:sdtPr>
              <w:id w:val="-571963468"/>
              <w:placeholder>
                <w:docPart w:val="A02E1ABCD8764ED097E06960ACD3B332"/>
              </w:placeholder>
              <w:showingPlcHdr/>
            </w:sdtPr>
            <w:sdtContent>
              <w:p w14:paraId="4237D128" w14:textId="77777777" w:rsidR="000270E3" w:rsidRDefault="000270E3" w:rsidP="000270E3">
                <w:r w:rsidRPr="003C26B4">
                  <w:rPr>
                    <w:rStyle w:val="PlaceholderText"/>
                  </w:rPr>
                  <w:t>Click or tap here to enter text.</w:t>
                </w:r>
              </w:p>
            </w:sdtContent>
          </w:sdt>
          <w:p w14:paraId="75375BC8" w14:textId="77777777" w:rsidR="000270E3" w:rsidRDefault="000270E3">
            <w:pPr>
              <w:spacing w:before="0" w:after="0" w:line="240" w:lineRule="auto"/>
            </w:pPr>
          </w:p>
          <w:p w14:paraId="27984527" w14:textId="77777777" w:rsidR="000270E3" w:rsidRDefault="000270E3">
            <w:pPr>
              <w:spacing w:before="0" w:after="0" w:line="240" w:lineRule="auto"/>
            </w:pPr>
          </w:p>
          <w:p w14:paraId="2F9E451F" w14:textId="77777777" w:rsidR="000270E3" w:rsidRDefault="000270E3">
            <w:pPr>
              <w:spacing w:before="0" w:after="0" w:line="240" w:lineRule="auto"/>
            </w:pPr>
          </w:p>
          <w:p w14:paraId="3E55FFD2" w14:textId="77777777" w:rsidR="000270E3" w:rsidRDefault="000270E3">
            <w:pPr>
              <w:spacing w:before="0" w:after="0" w:line="240" w:lineRule="auto"/>
            </w:pPr>
          </w:p>
          <w:p w14:paraId="252C36D6" w14:textId="77777777" w:rsidR="000270E3" w:rsidRDefault="000270E3">
            <w:pPr>
              <w:spacing w:before="0" w:after="0" w:line="240" w:lineRule="auto"/>
            </w:pPr>
          </w:p>
        </w:tc>
      </w:tr>
    </w:tbl>
    <w:p w14:paraId="350E1907" w14:textId="78A2E261" w:rsidR="008C4E65" w:rsidRDefault="008C4E65">
      <w:pPr>
        <w:spacing w:before="0" w:after="0" w:line="240" w:lineRule="auto"/>
      </w:pPr>
    </w:p>
    <w:p w14:paraId="615BD616" w14:textId="252C7195" w:rsidR="000A7B5E" w:rsidRPr="00F352D8" w:rsidRDefault="009F06F7" w:rsidP="000A7B5E">
      <w:r w:rsidRPr="00F352D8">
        <w:lastRenderedPageBreak/>
        <w:t xml:space="preserve">In </w:t>
      </w:r>
      <w:r w:rsidR="00193F47" w:rsidRPr="00F352D8">
        <w:t>providing the services, I confirm that I, the above listed NZGBC Accredited Energy Modeller have exercised the degree of skill, care and dil</w:t>
      </w:r>
      <w:r w:rsidR="003F641D" w:rsidRPr="00F352D8">
        <w:t xml:space="preserve">igence normally expected of a competent professional for the energy and/or thermal comfort modelling of the above listed building. </w:t>
      </w:r>
      <w:r w:rsidR="000A7B5E" w:rsidRPr="00F352D8">
        <w:t xml:space="preserve">I confirm that the information provided in this document is truthful and accurate at the time of completion. </w:t>
      </w:r>
    </w:p>
    <w:p w14:paraId="7E25FD83" w14:textId="1B30FB70" w:rsidR="003E23F3" w:rsidRPr="00F352D8" w:rsidRDefault="003E23F3" w:rsidP="0012186D"/>
    <w:tbl>
      <w:tblPr>
        <w:tblW w:w="0" w:type="auto"/>
        <w:tblLook w:val="04A0" w:firstRow="1" w:lastRow="0" w:firstColumn="1" w:lastColumn="0" w:noHBand="0" w:noVBand="1"/>
      </w:tblPr>
      <w:tblGrid>
        <w:gridCol w:w="4395"/>
        <w:gridCol w:w="4632"/>
      </w:tblGrid>
      <w:tr w:rsidR="000A0793" w14:paraId="33685BD5" w14:textId="77777777" w:rsidTr="00F352D8">
        <w:trPr>
          <w:trHeight w:val="578"/>
        </w:trPr>
        <w:tc>
          <w:tcPr>
            <w:tcW w:w="4395" w:type="dxa"/>
          </w:tcPr>
          <w:p w14:paraId="00FABC64" w14:textId="785350DD" w:rsidR="00D325B6" w:rsidRPr="00624B76" w:rsidRDefault="00D325B6" w:rsidP="00624B76">
            <w:pPr>
              <w:pStyle w:val="Bluetext"/>
            </w:pPr>
            <w:r w:rsidRPr="00BF389E">
              <w:rPr>
                <w:color w:val="auto"/>
              </w:rPr>
              <w:t>First name:</w:t>
            </w:r>
            <w:r w:rsidR="00F40D0B" w:rsidRPr="00624B76">
              <w:t xml:space="preserve"> </w:t>
            </w:r>
            <w:sdt>
              <w:sdtPr>
                <w:id w:val="-912694544"/>
                <w:placeholder>
                  <w:docPart w:val="3E92A2C5ABCC4AECA4D07A6A80EC4EC7"/>
                </w:placeholder>
                <w:showingPlcHdr/>
              </w:sdtPr>
              <w:sdtContent>
                <w:r w:rsidR="009E404D" w:rsidRPr="00BF389E">
                  <w:rPr>
                    <w:color w:val="808080" w:themeColor="background1" w:themeShade="80"/>
                  </w:rPr>
                  <w:t>Click or tap here to enter text.</w:t>
                </w:r>
              </w:sdtContent>
            </w:sdt>
          </w:p>
        </w:tc>
        <w:tc>
          <w:tcPr>
            <w:tcW w:w="4632" w:type="dxa"/>
          </w:tcPr>
          <w:p w14:paraId="2E19EB65" w14:textId="0CD79356" w:rsidR="00D325B6" w:rsidRPr="00624B76" w:rsidRDefault="00D325B6" w:rsidP="00624B76">
            <w:pPr>
              <w:pStyle w:val="Bluetext"/>
            </w:pPr>
            <w:r w:rsidRPr="00BF389E">
              <w:rPr>
                <w:color w:val="auto"/>
              </w:rPr>
              <w:t>Company:</w:t>
            </w:r>
            <w:r w:rsidR="009E404D" w:rsidRPr="00624B76">
              <w:t xml:space="preserve"> </w:t>
            </w:r>
            <w:sdt>
              <w:sdtPr>
                <w:id w:val="-878708383"/>
                <w:placeholder>
                  <w:docPart w:val="6BA9C2A078044DDE8DEA2C3953569C50"/>
                </w:placeholder>
                <w:showingPlcHdr/>
              </w:sdtPr>
              <w:sdtContent>
                <w:r w:rsidR="009E404D" w:rsidRPr="00BF389E">
                  <w:rPr>
                    <w:color w:val="808080" w:themeColor="background1" w:themeShade="80"/>
                  </w:rPr>
                  <w:t>Click or tap here to enter text.</w:t>
                </w:r>
              </w:sdtContent>
            </w:sdt>
          </w:p>
        </w:tc>
      </w:tr>
      <w:tr w:rsidR="000A0793" w14:paraId="5C3B0452" w14:textId="77777777" w:rsidTr="00F352D8">
        <w:trPr>
          <w:trHeight w:val="558"/>
        </w:trPr>
        <w:tc>
          <w:tcPr>
            <w:tcW w:w="4395" w:type="dxa"/>
          </w:tcPr>
          <w:p w14:paraId="4597CD10" w14:textId="0B860F15" w:rsidR="00D325B6" w:rsidRPr="00624B76" w:rsidRDefault="00D325B6" w:rsidP="00624B76">
            <w:pPr>
              <w:pStyle w:val="Bluetext"/>
            </w:pPr>
            <w:r w:rsidRPr="00BF389E">
              <w:rPr>
                <w:color w:val="auto"/>
              </w:rPr>
              <w:t>Last name:</w:t>
            </w:r>
            <w:r w:rsidR="009E404D" w:rsidRPr="00624B76">
              <w:t xml:space="preserve"> </w:t>
            </w:r>
            <w:sdt>
              <w:sdtPr>
                <w:id w:val="1491205726"/>
                <w:placeholder>
                  <w:docPart w:val="5EAA5627C7534AFE89A4CEFA81D3FEA1"/>
                </w:placeholder>
                <w:showingPlcHdr/>
              </w:sdtPr>
              <w:sdtContent>
                <w:r w:rsidR="009E404D" w:rsidRPr="00BF389E">
                  <w:rPr>
                    <w:color w:val="808080" w:themeColor="background1" w:themeShade="80"/>
                  </w:rPr>
                  <w:t>Click or tap here to enter text.</w:t>
                </w:r>
              </w:sdtContent>
            </w:sdt>
          </w:p>
        </w:tc>
        <w:tc>
          <w:tcPr>
            <w:tcW w:w="4632" w:type="dxa"/>
          </w:tcPr>
          <w:p w14:paraId="6BA2B65D" w14:textId="21A5A9A1" w:rsidR="00D325B6" w:rsidRPr="00624B76" w:rsidRDefault="00000000" w:rsidP="00624B76">
            <w:pPr>
              <w:pStyle w:val="Bluetext"/>
            </w:pPr>
            <w:sdt>
              <w:sdtPr>
                <w:rPr>
                  <w:color w:val="808080" w:themeColor="background1" w:themeShade="80"/>
                </w:rPr>
                <w:id w:val="1750084285"/>
                <w:date>
                  <w:dateFormat w:val="d/MM/yyyy"/>
                  <w:lid w:val="en-AU"/>
                  <w:storeMappedDataAs w:val="dateTime"/>
                  <w:calendar w:val="gregorian"/>
                </w:date>
              </w:sdtPr>
              <w:sdtContent>
                <w:r w:rsidR="009E404D" w:rsidRPr="00BF389E">
                  <w:rPr>
                    <w:color w:val="808080" w:themeColor="background1" w:themeShade="80"/>
                  </w:rPr>
                  <w:t>[Date]</w:t>
                </w:r>
                <w:r w:rsidR="009E404D" w:rsidRPr="00BF389E">
                  <w:rPr>
                    <w:color w:val="808080" w:themeColor="background1" w:themeShade="80"/>
                  </w:rPr>
                  <w:tab/>
                </w:r>
              </w:sdtContent>
            </w:sdt>
            <w:r w:rsidR="00D325B6" w:rsidRPr="00624B76">
              <w:t xml:space="preserve">            </w:t>
            </w:r>
          </w:p>
        </w:tc>
      </w:tr>
      <w:tr w:rsidR="00F40D0B" w14:paraId="78B9B175" w14:textId="77777777" w:rsidTr="00855456">
        <w:trPr>
          <w:trHeight w:val="558"/>
        </w:trPr>
        <w:tc>
          <w:tcPr>
            <w:tcW w:w="9027" w:type="dxa"/>
            <w:gridSpan w:val="2"/>
          </w:tcPr>
          <w:p w14:paraId="122D8E53" w14:textId="09224A2C" w:rsidR="00F40D0B" w:rsidRPr="00624B76" w:rsidRDefault="00F40D0B" w:rsidP="00855456">
            <w:pPr>
              <w:pStyle w:val="Bluetext"/>
            </w:pPr>
            <w:r w:rsidRPr="00BF389E">
              <w:rPr>
                <w:color w:val="auto"/>
              </w:rPr>
              <w:t>Signature:</w:t>
            </w:r>
            <w:r w:rsidRPr="00624B76">
              <w:t xml:space="preserve">  </w:t>
            </w:r>
            <w:sdt>
              <w:sdtPr>
                <w:id w:val="1644627330"/>
                <w:showingPlcHdr/>
                <w:picture/>
              </w:sdtPr>
              <w:sdtContent>
                <w:r w:rsidRPr="00624B76">
                  <w:rPr>
                    <w:noProof/>
                  </w:rPr>
                  <w:drawing>
                    <wp:inline distT="0" distB="0" distL="0" distR="0" wp14:anchorId="45FD5822" wp14:editId="365F0500">
                      <wp:extent cx="3287616" cy="356925"/>
                      <wp:effectExtent l="0" t="0" r="8255" b="5080"/>
                      <wp:docPr id="13" name="Picture 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4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624696" cy="39352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</w:tr>
    </w:tbl>
    <w:p w14:paraId="19812C73" w14:textId="42F9A6DF" w:rsidR="000A7B5E" w:rsidRPr="00F352D8" w:rsidRDefault="000A7B5E" w:rsidP="00631582">
      <w:pPr>
        <w:pStyle w:val="DateIssue"/>
      </w:pPr>
    </w:p>
    <w:p w14:paraId="42AF7FF6" w14:textId="4A5427A1" w:rsidR="00D144BE" w:rsidRDefault="00421C6B" w:rsidP="00631582">
      <w:pPr>
        <w:pStyle w:val="DateIssue"/>
      </w:pPr>
      <w:r w:rsidRPr="0035552E">
        <w:t xml:space="preserve">––– </w:t>
      </w:r>
      <w:r w:rsidRPr="00F352D8">
        <w:t>Report end</w:t>
      </w:r>
      <w:r w:rsidRPr="0035552E">
        <w:t xml:space="preserve"> –––</w:t>
      </w:r>
    </w:p>
    <w:sectPr w:rsidR="00D144BE" w:rsidSect="009173CC">
      <w:headerReference w:type="default" r:id="rId12"/>
      <w:footerReference w:type="default" r:id="rId13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934E6E" w14:textId="77777777" w:rsidR="003B2421" w:rsidRPr="00F352D8" w:rsidRDefault="003B2421" w:rsidP="00F352D8">
      <w:r>
        <w:separator/>
      </w:r>
    </w:p>
  </w:endnote>
  <w:endnote w:type="continuationSeparator" w:id="0">
    <w:p w14:paraId="79B8CB49" w14:textId="77777777" w:rsidR="003B2421" w:rsidRPr="00F352D8" w:rsidRDefault="003B2421" w:rsidP="00F352D8">
      <w:r>
        <w:continuationSeparator/>
      </w:r>
    </w:p>
  </w:endnote>
  <w:endnote w:type="continuationNotice" w:id="1">
    <w:p w14:paraId="71B10925" w14:textId="77777777" w:rsidR="003B2421" w:rsidRDefault="003B2421" w:rsidP="00F352D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75D734" w14:textId="6A7C29F4" w:rsidR="0090676D" w:rsidRPr="00F352D8" w:rsidRDefault="00EF5712" w:rsidP="00F352D8">
    <w:r w:rsidRPr="00F352D8">
      <w:rPr>
        <w:noProof/>
      </w:rPr>
      <w:drawing>
        <wp:inline distT="0" distB="0" distL="0" distR="0" wp14:anchorId="386265BC" wp14:editId="31E5ACF2">
          <wp:extent cx="1517720" cy="276225"/>
          <wp:effectExtent l="0" t="0" r="635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58" cy="2820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9098AF" w14:textId="77777777" w:rsidR="003B2421" w:rsidRPr="00F352D8" w:rsidRDefault="003B2421" w:rsidP="00F352D8">
      <w:r>
        <w:separator/>
      </w:r>
    </w:p>
  </w:footnote>
  <w:footnote w:type="continuationSeparator" w:id="0">
    <w:p w14:paraId="1F811773" w14:textId="77777777" w:rsidR="003B2421" w:rsidRPr="00F352D8" w:rsidRDefault="003B2421" w:rsidP="00F352D8">
      <w:r>
        <w:continuationSeparator/>
      </w:r>
    </w:p>
  </w:footnote>
  <w:footnote w:type="continuationNotice" w:id="1">
    <w:p w14:paraId="1CDA0DDA" w14:textId="77777777" w:rsidR="003B2421" w:rsidRDefault="003B2421" w:rsidP="00F352D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6D4C5" w14:textId="4931F829" w:rsidR="00A95C87" w:rsidRPr="00F352D8" w:rsidRDefault="00A95C87" w:rsidP="00C74B7F">
    <w:r w:rsidRPr="00F352D8">
      <w:t xml:space="preserve">Green Star – Design &amp; As Built </w:t>
    </w:r>
    <w:r w:rsidR="00DF78C3" w:rsidRPr="00F352D8">
      <w:t>NZ</w:t>
    </w:r>
    <w:r w:rsidRPr="00F352D8">
      <w:t>v1</w:t>
    </w:r>
    <w:r w:rsidR="001C3A1D" w:rsidRPr="00F352D8">
      <w:t>.</w:t>
    </w:r>
    <w:r w:rsidR="00885556" w:rsidRPr="00F352D8">
      <w:t>1</w:t>
    </w:r>
    <w:r w:rsidRPr="00F352D8">
      <w:tab/>
    </w:r>
    <w:r w:rsidRPr="00F352D8">
      <w:tab/>
    </w:r>
    <w:r w:rsidR="00C74B7F">
      <w:tab/>
    </w:r>
    <w:r w:rsidR="00CB6B1F">
      <w:t xml:space="preserve">    </w:t>
    </w:r>
    <w:r w:rsidRPr="00F352D8">
      <w:tab/>
    </w:r>
    <w:r w:rsidR="00CB6B1F">
      <w:t xml:space="preserve">           </w:t>
    </w:r>
    <w:r w:rsidRPr="00F352D8">
      <w:t xml:space="preserve">Submission Template </w:t>
    </w:r>
    <w:r w:rsidR="00DF78C3" w:rsidRPr="00F352D8">
      <w:t>NZ</w:t>
    </w:r>
    <w:r w:rsidR="00B074DB" w:rsidRPr="00F352D8">
      <w:t>v1.</w:t>
    </w:r>
    <w:r w:rsidR="00885556" w:rsidRPr="00F352D8">
      <w:t>1</w:t>
    </w:r>
  </w:p>
  <w:p w14:paraId="78AD4DBF" w14:textId="77777777" w:rsidR="0090676D" w:rsidRDefault="0090676D" w:rsidP="00C74B7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60A5044"/>
    <w:multiLevelType w:val="hybridMultilevel"/>
    <w:tmpl w:val="FC968B6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B527D3D"/>
    <w:multiLevelType w:val="hybridMultilevel"/>
    <w:tmpl w:val="DDEC38B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0BB84667"/>
    <w:multiLevelType w:val="multilevel"/>
    <w:tmpl w:val="00000001"/>
    <w:numStyleLink w:val="Bullets"/>
  </w:abstractNum>
  <w:abstractNum w:abstractNumId="19" w15:restartNumberingAfterBreak="0">
    <w:nsid w:val="10F94584"/>
    <w:multiLevelType w:val="multilevel"/>
    <w:tmpl w:val="00000001"/>
    <w:numStyleLink w:val="Bullets"/>
  </w:abstractNum>
  <w:abstractNum w:abstractNumId="20" w15:restartNumberingAfterBreak="0">
    <w:nsid w:val="1AD62996"/>
    <w:multiLevelType w:val="multilevel"/>
    <w:tmpl w:val="00000001"/>
    <w:numStyleLink w:val="Bullets"/>
  </w:abstractNum>
  <w:abstractNum w:abstractNumId="21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63A2966"/>
    <w:multiLevelType w:val="hybridMultilevel"/>
    <w:tmpl w:val="F22C3B60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BD65A8B"/>
    <w:multiLevelType w:val="hybridMultilevel"/>
    <w:tmpl w:val="9F725F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206066"/>
    <w:multiLevelType w:val="multilevel"/>
    <w:tmpl w:val="4D2AA158"/>
    <w:lvl w:ilvl="0">
      <w:start w:val="1"/>
      <w:numFmt w:val="bullet"/>
      <w:pStyle w:val="Bullettex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5" w15:restartNumberingAfterBreak="0">
    <w:nsid w:val="323436D1"/>
    <w:multiLevelType w:val="hybridMultilevel"/>
    <w:tmpl w:val="6FFA41B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7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279631E"/>
    <w:multiLevelType w:val="hybridMultilevel"/>
    <w:tmpl w:val="4F2CB08A"/>
    <w:lvl w:ilvl="0" w:tplc="CB1A2846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E65A26"/>
    <w:multiLevelType w:val="multilevel"/>
    <w:tmpl w:val="00000001"/>
    <w:numStyleLink w:val="Bullets"/>
  </w:abstractNum>
  <w:abstractNum w:abstractNumId="30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F9B4105"/>
    <w:multiLevelType w:val="hybridMultilevel"/>
    <w:tmpl w:val="3AC61972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0871422"/>
    <w:multiLevelType w:val="hybridMultilevel"/>
    <w:tmpl w:val="26EC768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3436606"/>
    <w:multiLevelType w:val="multilevel"/>
    <w:tmpl w:val="00000001"/>
    <w:numStyleLink w:val="Bullets"/>
  </w:abstractNum>
  <w:abstractNum w:abstractNumId="34" w15:restartNumberingAfterBreak="0">
    <w:nsid w:val="5BC44471"/>
    <w:multiLevelType w:val="hybridMultilevel"/>
    <w:tmpl w:val="B4D0275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9756CF"/>
    <w:multiLevelType w:val="hybridMultilevel"/>
    <w:tmpl w:val="46C6A04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8C946D0"/>
    <w:multiLevelType w:val="multilevel"/>
    <w:tmpl w:val="00000001"/>
    <w:numStyleLink w:val="Bullets"/>
  </w:abstractNum>
  <w:abstractNum w:abstractNumId="37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040805"/>
    <w:multiLevelType w:val="hybridMultilevel"/>
    <w:tmpl w:val="AB0EB68E"/>
    <w:lvl w:ilvl="0" w:tplc="FDBCDC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709045">
    <w:abstractNumId w:val="10"/>
  </w:num>
  <w:num w:numId="2" w16cid:durableId="2099254537">
    <w:abstractNumId w:val="11"/>
  </w:num>
  <w:num w:numId="3" w16cid:durableId="1163199647">
    <w:abstractNumId w:val="12"/>
  </w:num>
  <w:num w:numId="4" w16cid:durableId="1811091424">
    <w:abstractNumId w:val="13"/>
  </w:num>
  <w:num w:numId="5" w16cid:durableId="2079788553">
    <w:abstractNumId w:val="14"/>
  </w:num>
  <w:num w:numId="6" w16cid:durableId="1418789377">
    <w:abstractNumId w:val="16"/>
  </w:num>
  <w:num w:numId="7" w16cid:durableId="1111244659">
    <w:abstractNumId w:val="26"/>
  </w:num>
  <w:num w:numId="8" w16cid:durableId="521096126">
    <w:abstractNumId w:val="24"/>
  </w:num>
  <w:num w:numId="9" w16cid:durableId="1046098689">
    <w:abstractNumId w:val="36"/>
  </w:num>
  <w:num w:numId="10" w16cid:durableId="1860661197">
    <w:abstractNumId w:val="33"/>
  </w:num>
  <w:num w:numId="11" w16cid:durableId="1734625142">
    <w:abstractNumId w:val="29"/>
  </w:num>
  <w:num w:numId="12" w16cid:durableId="688524977">
    <w:abstractNumId w:val="20"/>
  </w:num>
  <w:num w:numId="13" w16cid:durableId="1972006329">
    <w:abstractNumId w:val="18"/>
  </w:num>
  <w:num w:numId="14" w16cid:durableId="1056513842">
    <w:abstractNumId w:val="19"/>
  </w:num>
  <w:num w:numId="15" w16cid:durableId="1121419167">
    <w:abstractNumId w:val="24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 w16cid:durableId="91241441">
    <w:abstractNumId w:val="9"/>
  </w:num>
  <w:num w:numId="17" w16cid:durableId="436827090">
    <w:abstractNumId w:val="7"/>
  </w:num>
  <w:num w:numId="18" w16cid:durableId="169028062">
    <w:abstractNumId w:val="6"/>
  </w:num>
  <w:num w:numId="19" w16cid:durableId="839391745">
    <w:abstractNumId w:val="5"/>
  </w:num>
  <w:num w:numId="20" w16cid:durableId="1439526694">
    <w:abstractNumId w:val="4"/>
  </w:num>
  <w:num w:numId="21" w16cid:durableId="879973963">
    <w:abstractNumId w:val="8"/>
  </w:num>
  <w:num w:numId="22" w16cid:durableId="1977488339">
    <w:abstractNumId w:val="3"/>
  </w:num>
  <w:num w:numId="23" w16cid:durableId="1124422637">
    <w:abstractNumId w:val="2"/>
  </w:num>
  <w:num w:numId="24" w16cid:durableId="1864246170">
    <w:abstractNumId w:val="1"/>
  </w:num>
  <w:num w:numId="25" w16cid:durableId="247734857">
    <w:abstractNumId w:val="0"/>
  </w:num>
  <w:num w:numId="26" w16cid:durableId="1736277002">
    <w:abstractNumId w:val="38"/>
  </w:num>
  <w:num w:numId="27" w16cid:durableId="319114054">
    <w:abstractNumId w:val="27"/>
  </w:num>
  <w:num w:numId="28" w16cid:durableId="715007492">
    <w:abstractNumId w:val="21"/>
  </w:num>
  <w:num w:numId="29" w16cid:durableId="1709404948">
    <w:abstractNumId w:val="30"/>
  </w:num>
  <w:num w:numId="30" w16cid:durableId="1929266377">
    <w:abstractNumId w:val="24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 w16cid:durableId="1857697537">
    <w:abstractNumId w:val="24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 w16cid:durableId="1913612653">
    <w:abstractNumId w:val="24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 w16cid:durableId="1300264688">
    <w:abstractNumId w:val="37"/>
  </w:num>
  <w:num w:numId="34" w16cid:durableId="597759721">
    <w:abstractNumId w:val="39"/>
  </w:num>
  <w:num w:numId="35" w16cid:durableId="569851520">
    <w:abstractNumId w:val="35"/>
  </w:num>
  <w:num w:numId="36" w16cid:durableId="1774743930">
    <w:abstractNumId w:val="17"/>
  </w:num>
  <w:num w:numId="37" w16cid:durableId="155346662">
    <w:abstractNumId w:val="28"/>
  </w:num>
  <w:num w:numId="38" w16cid:durableId="971442173">
    <w:abstractNumId w:val="23"/>
  </w:num>
  <w:num w:numId="39" w16cid:durableId="56704367">
    <w:abstractNumId w:val="39"/>
  </w:num>
  <w:num w:numId="40" w16cid:durableId="1006635990">
    <w:abstractNumId w:val="40"/>
  </w:num>
  <w:num w:numId="41" w16cid:durableId="659431792">
    <w:abstractNumId w:val="32"/>
  </w:num>
  <w:num w:numId="42" w16cid:durableId="1672639814">
    <w:abstractNumId w:val="25"/>
  </w:num>
  <w:num w:numId="43" w16cid:durableId="1672443966">
    <w:abstractNumId w:val="34"/>
  </w:num>
  <w:num w:numId="44" w16cid:durableId="771164393">
    <w:abstractNumId w:val="15"/>
  </w:num>
  <w:num w:numId="45" w16cid:durableId="1287736092">
    <w:abstractNumId w:val="31"/>
  </w:num>
  <w:num w:numId="46" w16cid:durableId="158468491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 w:grammar="clean"/>
  <w:attachedTemplate r:id="rId1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edit="forms" w:enforcement="1" w:cryptProviderType="rsaAES" w:cryptAlgorithmClass="hash" w:cryptAlgorithmType="typeAny" w:cryptAlgorithmSid="14" w:cryptSpinCount="100000" w:hash="xlEwnWi201LWjoREeZYGocZSbaJ/xjlrI88hhHkwp8h5q3jrGsOa766tH9x3/3E59M3DY7b0zbPrFDBSYhCpaw==" w:salt="YlX+6V6wNYb+gl5EjLMR4Q==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DC1MDIxNzc3NAWyzZV0lIJTi4sz8/NACsxrAW7kbg0sAAAA"/>
  </w:docVars>
  <w:rsids>
    <w:rsidRoot w:val="00FF4A3B"/>
    <w:rsid w:val="0000136D"/>
    <w:rsid w:val="00006686"/>
    <w:rsid w:val="0001229F"/>
    <w:rsid w:val="00015B85"/>
    <w:rsid w:val="00017B56"/>
    <w:rsid w:val="000229EF"/>
    <w:rsid w:val="0002622D"/>
    <w:rsid w:val="000270E3"/>
    <w:rsid w:val="0003142C"/>
    <w:rsid w:val="000347F5"/>
    <w:rsid w:val="0004009C"/>
    <w:rsid w:val="00041305"/>
    <w:rsid w:val="000414A1"/>
    <w:rsid w:val="000554F0"/>
    <w:rsid w:val="00061500"/>
    <w:rsid w:val="00061853"/>
    <w:rsid w:val="00061E0F"/>
    <w:rsid w:val="000710E8"/>
    <w:rsid w:val="00073C1C"/>
    <w:rsid w:val="00081033"/>
    <w:rsid w:val="000847C3"/>
    <w:rsid w:val="00090013"/>
    <w:rsid w:val="00090F22"/>
    <w:rsid w:val="00093C13"/>
    <w:rsid w:val="00093F66"/>
    <w:rsid w:val="000970E7"/>
    <w:rsid w:val="000A0793"/>
    <w:rsid w:val="000A7B5E"/>
    <w:rsid w:val="000B2FBB"/>
    <w:rsid w:val="000C0DDD"/>
    <w:rsid w:val="000C7E14"/>
    <w:rsid w:val="000D09A2"/>
    <w:rsid w:val="000D0CB2"/>
    <w:rsid w:val="000D4B86"/>
    <w:rsid w:val="000E738D"/>
    <w:rsid w:val="00103440"/>
    <w:rsid w:val="00105648"/>
    <w:rsid w:val="00106A81"/>
    <w:rsid w:val="001143F1"/>
    <w:rsid w:val="00115A96"/>
    <w:rsid w:val="0012186D"/>
    <w:rsid w:val="0012315D"/>
    <w:rsid w:val="00125FB8"/>
    <w:rsid w:val="00130AEB"/>
    <w:rsid w:val="00143A89"/>
    <w:rsid w:val="00145EF1"/>
    <w:rsid w:val="001547B7"/>
    <w:rsid w:val="001549B6"/>
    <w:rsid w:val="00155FD6"/>
    <w:rsid w:val="001601BC"/>
    <w:rsid w:val="00162128"/>
    <w:rsid w:val="0016290F"/>
    <w:rsid w:val="001639EA"/>
    <w:rsid w:val="00164488"/>
    <w:rsid w:val="00166528"/>
    <w:rsid w:val="00166E7B"/>
    <w:rsid w:val="001729F0"/>
    <w:rsid w:val="00190D24"/>
    <w:rsid w:val="00193F47"/>
    <w:rsid w:val="00197DB1"/>
    <w:rsid w:val="001A5AC7"/>
    <w:rsid w:val="001A76C9"/>
    <w:rsid w:val="001B47A3"/>
    <w:rsid w:val="001C087A"/>
    <w:rsid w:val="001C2C75"/>
    <w:rsid w:val="001C3A1D"/>
    <w:rsid w:val="001C55B2"/>
    <w:rsid w:val="001D7C2B"/>
    <w:rsid w:val="001E0174"/>
    <w:rsid w:val="001E3E19"/>
    <w:rsid w:val="001F1559"/>
    <w:rsid w:val="001F35EF"/>
    <w:rsid w:val="001F7BE7"/>
    <w:rsid w:val="002029EE"/>
    <w:rsid w:val="002061A3"/>
    <w:rsid w:val="0021244B"/>
    <w:rsid w:val="00213B4B"/>
    <w:rsid w:val="0021794D"/>
    <w:rsid w:val="0022094A"/>
    <w:rsid w:val="002232B2"/>
    <w:rsid w:val="002251D5"/>
    <w:rsid w:val="00225F53"/>
    <w:rsid w:val="00230CEF"/>
    <w:rsid w:val="00236E88"/>
    <w:rsid w:val="00240AA6"/>
    <w:rsid w:val="00241DAB"/>
    <w:rsid w:val="00242AC4"/>
    <w:rsid w:val="00253282"/>
    <w:rsid w:val="002552F4"/>
    <w:rsid w:val="0026389D"/>
    <w:rsid w:val="002751C8"/>
    <w:rsid w:val="002760EE"/>
    <w:rsid w:val="00287EE4"/>
    <w:rsid w:val="00291D61"/>
    <w:rsid w:val="00291EF4"/>
    <w:rsid w:val="00292FD7"/>
    <w:rsid w:val="00294C7C"/>
    <w:rsid w:val="00296AD8"/>
    <w:rsid w:val="002A2845"/>
    <w:rsid w:val="002B2167"/>
    <w:rsid w:val="002B4496"/>
    <w:rsid w:val="002B492E"/>
    <w:rsid w:val="002B530A"/>
    <w:rsid w:val="002D2B88"/>
    <w:rsid w:val="002E0E79"/>
    <w:rsid w:val="002E5DFD"/>
    <w:rsid w:val="002F741E"/>
    <w:rsid w:val="00313F06"/>
    <w:rsid w:val="0031647F"/>
    <w:rsid w:val="00317691"/>
    <w:rsid w:val="00320262"/>
    <w:rsid w:val="00323B10"/>
    <w:rsid w:val="00325BAD"/>
    <w:rsid w:val="00326BC8"/>
    <w:rsid w:val="00327E24"/>
    <w:rsid w:val="00334476"/>
    <w:rsid w:val="0033507D"/>
    <w:rsid w:val="00343B85"/>
    <w:rsid w:val="0034655B"/>
    <w:rsid w:val="00347915"/>
    <w:rsid w:val="00354C41"/>
    <w:rsid w:val="00356C0C"/>
    <w:rsid w:val="00365D19"/>
    <w:rsid w:val="00367AEC"/>
    <w:rsid w:val="00370110"/>
    <w:rsid w:val="00370A0B"/>
    <w:rsid w:val="00370BAD"/>
    <w:rsid w:val="00372131"/>
    <w:rsid w:val="00377530"/>
    <w:rsid w:val="00385775"/>
    <w:rsid w:val="00386BF8"/>
    <w:rsid w:val="0039401C"/>
    <w:rsid w:val="00394807"/>
    <w:rsid w:val="003A0E1E"/>
    <w:rsid w:val="003B2421"/>
    <w:rsid w:val="003D376B"/>
    <w:rsid w:val="003D5919"/>
    <w:rsid w:val="003D68A6"/>
    <w:rsid w:val="003E23F3"/>
    <w:rsid w:val="003E5175"/>
    <w:rsid w:val="003E54BE"/>
    <w:rsid w:val="003F05DB"/>
    <w:rsid w:val="003F641D"/>
    <w:rsid w:val="00415DAA"/>
    <w:rsid w:val="00421258"/>
    <w:rsid w:val="00421BB2"/>
    <w:rsid w:val="00421C6B"/>
    <w:rsid w:val="00430E98"/>
    <w:rsid w:val="004345FA"/>
    <w:rsid w:val="00441FDE"/>
    <w:rsid w:val="004457F7"/>
    <w:rsid w:val="004544CF"/>
    <w:rsid w:val="00467C90"/>
    <w:rsid w:val="00472E9B"/>
    <w:rsid w:val="00474ABD"/>
    <w:rsid w:val="00481B1C"/>
    <w:rsid w:val="004870E5"/>
    <w:rsid w:val="00497F53"/>
    <w:rsid w:val="004B14B8"/>
    <w:rsid w:val="004B5C97"/>
    <w:rsid w:val="004C1C66"/>
    <w:rsid w:val="004C29B8"/>
    <w:rsid w:val="004C6AC7"/>
    <w:rsid w:val="004D53CB"/>
    <w:rsid w:val="004E7A04"/>
    <w:rsid w:val="004F2472"/>
    <w:rsid w:val="00505109"/>
    <w:rsid w:val="005055CC"/>
    <w:rsid w:val="00516B5A"/>
    <w:rsid w:val="00516EF7"/>
    <w:rsid w:val="005205F4"/>
    <w:rsid w:val="00524471"/>
    <w:rsid w:val="00524AC1"/>
    <w:rsid w:val="0053631B"/>
    <w:rsid w:val="005365F2"/>
    <w:rsid w:val="005436A9"/>
    <w:rsid w:val="00543FCE"/>
    <w:rsid w:val="00550C3A"/>
    <w:rsid w:val="0056071B"/>
    <w:rsid w:val="00565129"/>
    <w:rsid w:val="00571981"/>
    <w:rsid w:val="00573973"/>
    <w:rsid w:val="005753CB"/>
    <w:rsid w:val="00575DF7"/>
    <w:rsid w:val="00577D2A"/>
    <w:rsid w:val="00585CC0"/>
    <w:rsid w:val="005959BE"/>
    <w:rsid w:val="005A6FAA"/>
    <w:rsid w:val="005C08FE"/>
    <w:rsid w:val="005C2F1A"/>
    <w:rsid w:val="005C34D2"/>
    <w:rsid w:val="005C692B"/>
    <w:rsid w:val="005C7EC2"/>
    <w:rsid w:val="005D0FEC"/>
    <w:rsid w:val="005E12F9"/>
    <w:rsid w:val="005E267B"/>
    <w:rsid w:val="005E3FEB"/>
    <w:rsid w:val="005E7460"/>
    <w:rsid w:val="005F053A"/>
    <w:rsid w:val="005F0A53"/>
    <w:rsid w:val="006012B1"/>
    <w:rsid w:val="0060198A"/>
    <w:rsid w:val="006057D2"/>
    <w:rsid w:val="006160EC"/>
    <w:rsid w:val="00622635"/>
    <w:rsid w:val="00624B76"/>
    <w:rsid w:val="006268F0"/>
    <w:rsid w:val="00631582"/>
    <w:rsid w:val="00633B2E"/>
    <w:rsid w:val="006356A0"/>
    <w:rsid w:val="00642323"/>
    <w:rsid w:val="00645F46"/>
    <w:rsid w:val="0064700B"/>
    <w:rsid w:val="00650FE3"/>
    <w:rsid w:val="006600ED"/>
    <w:rsid w:val="006624A2"/>
    <w:rsid w:val="00664D9D"/>
    <w:rsid w:val="00674313"/>
    <w:rsid w:val="00677420"/>
    <w:rsid w:val="00692681"/>
    <w:rsid w:val="00693ED1"/>
    <w:rsid w:val="00696088"/>
    <w:rsid w:val="00697717"/>
    <w:rsid w:val="006A354E"/>
    <w:rsid w:val="006A55F9"/>
    <w:rsid w:val="006B32B4"/>
    <w:rsid w:val="006B3D65"/>
    <w:rsid w:val="006B3DEB"/>
    <w:rsid w:val="006B6118"/>
    <w:rsid w:val="006C09EF"/>
    <w:rsid w:val="006C3EBC"/>
    <w:rsid w:val="006C5B68"/>
    <w:rsid w:val="006D3C47"/>
    <w:rsid w:val="006D5959"/>
    <w:rsid w:val="006D6200"/>
    <w:rsid w:val="006D754C"/>
    <w:rsid w:val="006E3BE3"/>
    <w:rsid w:val="006E3E40"/>
    <w:rsid w:val="006E5B47"/>
    <w:rsid w:val="006F366D"/>
    <w:rsid w:val="006F5166"/>
    <w:rsid w:val="00706CF4"/>
    <w:rsid w:val="00716157"/>
    <w:rsid w:val="00717968"/>
    <w:rsid w:val="00721D9A"/>
    <w:rsid w:val="00747448"/>
    <w:rsid w:val="00750EAF"/>
    <w:rsid w:val="0075170B"/>
    <w:rsid w:val="00752AB7"/>
    <w:rsid w:val="007537EB"/>
    <w:rsid w:val="00754043"/>
    <w:rsid w:val="00760DD5"/>
    <w:rsid w:val="0076176F"/>
    <w:rsid w:val="00762E63"/>
    <w:rsid w:val="00763842"/>
    <w:rsid w:val="007772D5"/>
    <w:rsid w:val="00780FA3"/>
    <w:rsid w:val="0078302E"/>
    <w:rsid w:val="007B5345"/>
    <w:rsid w:val="007C7885"/>
    <w:rsid w:val="007D763B"/>
    <w:rsid w:val="007E338E"/>
    <w:rsid w:val="007E6C71"/>
    <w:rsid w:val="007F0C53"/>
    <w:rsid w:val="007F3A02"/>
    <w:rsid w:val="00827BE1"/>
    <w:rsid w:val="00830329"/>
    <w:rsid w:val="00833D8E"/>
    <w:rsid w:val="00837B43"/>
    <w:rsid w:val="008411C8"/>
    <w:rsid w:val="00841903"/>
    <w:rsid w:val="00842088"/>
    <w:rsid w:val="0084778D"/>
    <w:rsid w:val="00855456"/>
    <w:rsid w:val="008608AC"/>
    <w:rsid w:val="0086343F"/>
    <w:rsid w:val="0086565B"/>
    <w:rsid w:val="00866340"/>
    <w:rsid w:val="008708D8"/>
    <w:rsid w:val="00872E50"/>
    <w:rsid w:val="00875D94"/>
    <w:rsid w:val="00885556"/>
    <w:rsid w:val="0089027D"/>
    <w:rsid w:val="0089672F"/>
    <w:rsid w:val="008A0BBA"/>
    <w:rsid w:val="008B528C"/>
    <w:rsid w:val="008B5BFE"/>
    <w:rsid w:val="008C4E65"/>
    <w:rsid w:val="008C51B2"/>
    <w:rsid w:val="008D2570"/>
    <w:rsid w:val="008D5A20"/>
    <w:rsid w:val="008E2EB8"/>
    <w:rsid w:val="008E4944"/>
    <w:rsid w:val="008E5C1F"/>
    <w:rsid w:val="008E77F0"/>
    <w:rsid w:val="008F57F3"/>
    <w:rsid w:val="0090008E"/>
    <w:rsid w:val="0090676D"/>
    <w:rsid w:val="009108D2"/>
    <w:rsid w:val="00912D84"/>
    <w:rsid w:val="00912EEA"/>
    <w:rsid w:val="009173CC"/>
    <w:rsid w:val="00930AF7"/>
    <w:rsid w:val="009363BD"/>
    <w:rsid w:val="00941D1F"/>
    <w:rsid w:val="00944976"/>
    <w:rsid w:val="009450E9"/>
    <w:rsid w:val="00950859"/>
    <w:rsid w:val="009508E5"/>
    <w:rsid w:val="00955C07"/>
    <w:rsid w:val="00955DBE"/>
    <w:rsid w:val="00963701"/>
    <w:rsid w:val="00971B13"/>
    <w:rsid w:val="009722FA"/>
    <w:rsid w:val="00972630"/>
    <w:rsid w:val="009779BA"/>
    <w:rsid w:val="00985B5D"/>
    <w:rsid w:val="00991B9C"/>
    <w:rsid w:val="009A0DDC"/>
    <w:rsid w:val="009A13BF"/>
    <w:rsid w:val="009A632A"/>
    <w:rsid w:val="009A6677"/>
    <w:rsid w:val="009A72AF"/>
    <w:rsid w:val="009B00BC"/>
    <w:rsid w:val="009B0AE8"/>
    <w:rsid w:val="009D597A"/>
    <w:rsid w:val="009E404D"/>
    <w:rsid w:val="009E45D5"/>
    <w:rsid w:val="009F06F7"/>
    <w:rsid w:val="009F19C3"/>
    <w:rsid w:val="009F6BB4"/>
    <w:rsid w:val="00A0123A"/>
    <w:rsid w:val="00A02B7B"/>
    <w:rsid w:val="00A02DE6"/>
    <w:rsid w:val="00A03B80"/>
    <w:rsid w:val="00A051AD"/>
    <w:rsid w:val="00A05400"/>
    <w:rsid w:val="00A062DB"/>
    <w:rsid w:val="00A105A2"/>
    <w:rsid w:val="00A13B1C"/>
    <w:rsid w:val="00A14DE0"/>
    <w:rsid w:val="00A16A1D"/>
    <w:rsid w:val="00A207CE"/>
    <w:rsid w:val="00A23CF6"/>
    <w:rsid w:val="00A25CFF"/>
    <w:rsid w:val="00A270B5"/>
    <w:rsid w:val="00A27AB6"/>
    <w:rsid w:val="00A416E9"/>
    <w:rsid w:val="00A44FFF"/>
    <w:rsid w:val="00A45B94"/>
    <w:rsid w:val="00A45D64"/>
    <w:rsid w:val="00A46ABD"/>
    <w:rsid w:val="00A51988"/>
    <w:rsid w:val="00A546FA"/>
    <w:rsid w:val="00A56936"/>
    <w:rsid w:val="00A56B7A"/>
    <w:rsid w:val="00A57B01"/>
    <w:rsid w:val="00A6146A"/>
    <w:rsid w:val="00A65C0A"/>
    <w:rsid w:val="00A776B7"/>
    <w:rsid w:val="00A77B3E"/>
    <w:rsid w:val="00A77FA1"/>
    <w:rsid w:val="00A85CE8"/>
    <w:rsid w:val="00A8691B"/>
    <w:rsid w:val="00A95C87"/>
    <w:rsid w:val="00A9744B"/>
    <w:rsid w:val="00AA2E9F"/>
    <w:rsid w:val="00AA3B42"/>
    <w:rsid w:val="00AC1581"/>
    <w:rsid w:val="00AC2E8D"/>
    <w:rsid w:val="00AC5AAC"/>
    <w:rsid w:val="00AD7849"/>
    <w:rsid w:val="00AE7C52"/>
    <w:rsid w:val="00AF230C"/>
    <w:rsid w:val="00AF437B"/>
    <w:rsid w:val="00AF4D54"/>
    <w:rsid w:val="00B04026"/>
    <w:rsid w:val="00B074DB"/>
    <w:rsid w:val="00B07975"/>
    <w:rsid w:val="00B11A5A"/>
    <w:rsid w:val="00B155B6"/>
    <w:rsid w:val="00B16241"/>
    <w:rsid w:val="00B17A8B"/>
    <w:rsid w:val="00B34BF3"/>
    <w:rsid w:val="00B36A82"/>
    <w:rsid w:val="00B36BC6"/>
    <w:rsid w:val="00B37325"/>
    <w:rsid w:val="00B37936"/>
    <w:rsid w:val="00B42AFA"/>
    <w:rsid w:val="00B43004"/>
    <w:rsid w:val="00B43FDC"/>
    <w:rsid w:val="00B51852"/>
    <w:rsid w:val="00B56DDD"/>
    <w:rsid w:val="00B600FE"/>
    <w:rsid w:val="00B62C23"/>
    <w:rsid w:val="00B7491A"/>
    <w:rsid w:val="00B80A00"/>
    <w:rsid w:val="00B80D1F"/>
    <w:rsid w:val="00BA0839"/>
    <w:rsid w:val="00BA0F4D"/>
    <w:rsid w:val="00BA214B"/>
    <w:rsid w:val="00BA55D1"/>
    <w:rsid w:val="00BB0E02"/>
    <w:rsid w:val="00BC0E75"/>
    <w:rsid w:val="00BC1D56"/>
    <w:rsid w:val="00BC77BC"/>
    <w:rsid w:val="00BD533D"/>
    <w:rsid w:val="00BD55EC"/>
    <w:rsid w:val="00BD6875"/>
    <w:rsid w:val="00BE27CB"/>
    <w:rsid w:val="00BE2EE1"/>
    <w:rsid w:val="00BE449A"/>
    <w:rsid w:val="00BE516C"/>
    <w:rsid w:val="00BF3255"/>
    <w:rsid w:val="00BF389E"/>
    <w:rsid w:val="00BF3F4D"/>
    <w:rsid w:val="00C001F0"/>
    <w:rsid w:val="00C01E3D"/>
    <w:rsid w:val="00C07542"/>
    <w:rsid w:val="00C172F4"/>
    <w:rsid w:val="00C215D3"/>
    <w:rsid w:val="00C24B8F"/>
    <w:rsid w:val="00C26471"/>
    <w:rsid w:val="00C26AA0"/>
    <w:rsid w:val="00C36159"/>
    <w:rsid w:val="00C44F1F"/>
    <w:rsid w:val="00C4556F"/>
    <w:rsid w:val="00C455BC"/>
    <w:rsid w:val="00C613B0"/>
    <w:rsid w:val="00C6383C"/>
    <w:rsid w:val="00C6404D"/>
    <w:rsid w:val="00C7363F"/>
    <w:rsid w:val="00C74B7F"/>
    <w:rsid w:val="00C87FF5"/>
    <w:rsid w:val="00C93321"/>
    <w:rsid w:val="00C96860"/>
    <w:rsid w:val="00CA175C"/>
    <w:rsid w:val="00CB6B1F"/>
    <w:rsid w:val="00CC1CA5"/>
    <w:rsid w:val="00CC3B44"/>
    <w:rsid w:val="00CD0A76"/>
    <w:rsid w:val="00CE1ADD"/>
    <w:rsid w:val="00CF46D3"/>
    <w:rsid w:val="00CF758D"/>
    <w:rsid w:val="00D03364"/>
    <w:rsid w:val="00D04A1C"/>
    <w:rsid w:val="00D144BE"/>
    <w:rsid w:val="00D15333"/>
    <w:rsid w:val="00D20DA9"/>
    <w:rsid w:val="00D2297E"/>
    <w:rsid w:val="00D3056B"/>
    <w:rsid w:val="00D325B6"/>
    <w:rsid w:val="00D34A57"/>
    <w:rsid w:val="00D35912"/>
    <w:rsid w:val="00D477B1"/>
    <w:rsid w:val="00D47E54"/>
    <w:rsid w:val="00D54917"/>
    <w:rsid w:val="00D55E65"/>
    <w:rsid w:val="00D56486"/>
    <w:rsid w:val="00D60E35"/>
    <w:rsid w:val="00D6477C"/>
    <w:rsid w:val="00D70E27"/>
    <w:rsid w:val="00D73310"/>
    <w:rsid w:val="00D77AF0"/>
    <w:rsid w:val="00D80EAC"/>
    <w:rsid w:val="00D81162"/>
    <w:rsid w:val="00D816C7"/>
    <w:rsid w:val="00D9575E"/>
    <w:rsid w:val="00DA27D3"/>
    <w:rsid w:val="00DC36E7"/>
    <w:rsid w:val="00DC680B"/>
    <w:rsid w:val="00DD3ABB"/>
    <w:rsid w:val="00DE0996"/>
    <w:rsid w:val="00DE236A"/>
    <w:rsid w:val="00DE336B"/>
    <w:rsid w:val="00DE3444"/>
    <w:rsid w:val="00DE65AA"/>
    <w:rsid w:val="00DF0E45"/>
    <w:rsid w:val="00DF3212"/>
    <w:rsid w:val="00DF39B7"/>
    <w:rsid w:val="00DF6168"/>
    <w:rsid w:val="00DF78C3"/>
    <w:rsid w:val="00E0471D"/>
    <w:rsid w:val="00E05B00"/>
    <w:rsid w:val="00E101C9"/>
    <w:rsid w:val="00E15F6B"/>
    <w:rsid w:val="00E2120E"/>
    <w:rsid w:val="00E326C5"/>
    <w:rsid w:val="00E35997"/>
    <w:rsid w:val="00E36068"/>
    <w:rsid w:val="00E426BB"/>
    <w:rsid w:val="00E42EA1"/>
    <w:rsid w:val="00E45E5F"/>
    <w:rsid w:val="00E47C17"/>
    <w:rsid w:val="00E47E6A"/>
    <w:rsid w:val="00E52F47"/>
    <w:rsid w:val="00E615A1"/>
    <w:rsid w:val="00E62AB7"/>
    <w:rsid w:val="00E63EF6"/>
    <w:rsid w:val="00E70501"/>
    <w:rsid w:val="00E70ACE"/>
    <w:rsid w:val="00E80869"/>
    <w:rsid w:val="00E80F27"/>
    <w:rsid w:val="00E810F6"/>
    <w:rsid w:val="00E83F75"/>
    <w:rsid w:val="00E93813"/>
    <w:rsid w:val="00EA357F"/>
    <w:rsid w:val="00EA39C4"/>
    <w:rsid w:val="00EC4713"/>
    <w:rsid w:val="00EC4E1C"/>
    <w:rsid w:val="00EC63A8"/>
    <w:rsid w:val="00EC7778"/>
    <w:rsid w:val="00ED2F01"/>
    <w:rsid w:val="00ED32DD"/>
    <w:rsid w:val="00ED6D33"/>
    <w:rsid w:val="00EE0752"/>
    <w:rsid w:val="00EE2248"/>
    <w:rsid w:val="00EE7B71"/>
    <w:rsid w:val="00EF1325"/>
    <w:rsid w:val="00EF5623"/>
    <w:rsid w:val="00EF5712"/>
    <w:rsid w:val="00EF5B8C"/>
    <w:rsid w:val="00F02812"/>
    <w:rsid w:val="00F02A18"/>
    <w:rsid w:val="00F0602B"/>
    <w:rsid w:val="00F127B7"/>
    <w:rsid w:val="00F15604"/>
    <w:rsid w:val="00F24D29"/>
    <w:rsid w:val="00F34CA3"/>
    <w:rsid w:val="00F352D8"/>
    <w:rsid w:val="00F40D0B"/>
    <w:rsid w:val="00F427AB"/>
    <w:rsid w:val="00F43B5F"/>
    <w:rsid w:val="00F43E46"/>
    <w:rsid w:val="00F462C6"/>
    <w:rsid w:val="00F47669"/>
    <w:rsid w:val="00F54BE4"/>
    <w:rsid w:val="00F60D3D"/>
    <w:rsid w:val="00F6271A"/>
    <w:rsid w:val="00F65737"/>
    <w:rsid w:val="00F73A4B"/>
    <w:rsid w:val="00F75B5B"/>
    <w:rsid w:val="00F84571"/>
    <w:rsid w:val="00F93D08"/>
    <w:rsid w:val="00F94695"/>
    <w:rsid w:val="00F974AA"/>
    <w:rsid w:val="00FB2507"/>
    <w:rsid w:val="00FB635C"/>
    <w:rsid w:val="00FC4B2D"/>
    <w:rsid w:val="00FC5A5D"/>
    <w:rsid w:val="00FC67A4"/>
    <w:rsid w:val="00FF2F56"/>
    <w:rsid w:val="00FF359E"/>
    <w:rsid w:val="00FF4A3B"/>
    <w:rsid w:val="00FF5C10"/>
    <w:rsid w:val="13ECA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535D6A"/>
  <w15:docId w15:val="{F697D85C-5D20-44B5-A88E-1FF1A81C4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963701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basedOn w:val="Normal"/>
    <w:next w:val="Normal"/>
    <w:autoRedefine/>
    <w:qFormat/>
    <w:rsid w:val="005E3FEB"/>
    <w:pPr>
      <w:keepNext/>
      <w:spacing w:before="0" w:line="240" w:lineRule="auto"/>
      <w:ind w:right="-1"/>
      <w:outlineLvl w:val="0"/>
    </w:pPr>
    <w:rPr>
      <w:rFonts w:eastAsia="Calibri"/>
      <w:caps/>
      <w:noProof/>
      <w:color w:val="365F91" w:themeColor="accent1" w:themeShade="BF"/>
      <w:sz w:val="44"/>
      <w:szCs w:val="44"/>
    </w:rPr>
  </w:style>
  <w:style w:type="paragraph" w:styleId="Heading2">
    <w:name w:val="heading 2"/>
    <w:basedOn w:val="Normal"/>
    <w:next w:val="Normal"/>
    <w:link w:val="Heading2Char"/>
    <w:autoRedefine/>
    <w:qFormat/>
    <w:rsid w:val="004B14B8"/>
    <w:pPr>
      <w:keepNext/>
      <w:spacing w:before="240" w:line="240" w:lineRule="auto"/>
      <w:outlineLvl w:val="1"/>
    </w:pPr>
    <w:rPr>
      <w:rFonts w:eastAsia="Times New Roman"/>
      <w:caps/>
      <w:noProof/>
      <w:color w:val="365F91" w:themeColor="accent1" w:themeShade="BF"/>
      <w:sz w:val="36"/>
      <w:szCs w:val="32"/>
    </w:rPr>
  </w:style>
  <w:style w:type="paragraph" w:styleId="Heading3">
    <w:name w:val="heading 3"/>
    <w:basedOn w:val="Normal"/>
    <w:next w:val="Normal"/>
    <w:link w:val="Heading3Char"/>
    <w:autoRedefine/>
    <w:qFormat/>
    <w:rsid w:val="00292FD7"/>
    <w:pPr>
      <w:keepNext/>
      <w:spacing w:before="240" w:line="240" w:lineRule="auto"/>
      <w:outlineLvl w:val="2"/>
    </w:pPr>
    <w:rPr>
      <w:bCs/>
      <w:caps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qFormat/>
    <w:rsid w:val="00CD0A76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qFormat/>
    <w:rsid w:val="00CD0A76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qFormat/>
    <w:rsid w:val="00CD0A76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CD0A76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365F91" w:themeColor="accent1" w:themeShade="BF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CD0A76"/>
    <w:rPr>
      <w:rFonts w:ascii="Arial" w:eastAsia="Calibri" w:hAnsi="Arial"/>
      <w:b/>
      <w:color w:val="365F91" w:themeColor="accent1" w:themeShade="BF"/>
      <w:sz w:val="22"/>
      <w:szCs w:val="16"/>
      <w:lang w:val="en-AU"/>
    </w:rPr>
  </w:style>
  <w:style w:type="paragraph" w:styleId="Caption">
    <w:name w:val="caption"/>
    <w:basedOn w:val="Normal"/>
    <w:next w:val="Normal"/>
    <w:qFormat/>
    <w:rsid w:val="00CD0A76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CD0A7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CD0A76"/>
    <w:tblPr>
      <w:tblBorders>
        <w:top w:val="single" w:sz="4" w:space="0" w:color="17365D" w:themeColor="text2" w:themeShade="BF"/>
        <w:bottom w:val="single" w:sz="4" w:space="0" w:color="17365D" w:themeColor="text2" w:themeShade="BF"/>
        <w:insideH w:val="single" w:sz="4" w:space="0" w:color="17365D" w:themeColor="text2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CD0A76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Arial Black" w:eastAsia="Times New Roman" w:hAnsi="Arial Black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CD0A76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CD0A76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CD0A76"/>
    <w:pPr>
      <w:numPr>
        <w:numId w:val="32"/>
      </w:numPr>
    </w:pPr>
  </w:style>
  <w:style w:type="character" w:customStyle="1" w:styleId="BullettextChar">
    <w:name w:val="Bullet text Char"/>
    <w:basedOn w:val="DefaultParagraphFont"/>
    <w:link w:val="Bullettext"/>
    <w:rsid w:val="00CD0A76"/>
    <w:rPr>
      <w:rFonts w:ascii="Arial" w:eastAsia="Arial" w:hAnsi="Arial" w:cs="Arial"/>
      <w:color w:val="000000"/>
      <w:szCs w:val="22"/>
      <w:lang w:val="en-AU"/>
    </w:rPr>
  </w:style>
  <w:style w:type="table" w:styleId="TableGrid">
    <w:name w:val="Table Grid"/>
    <w:aliases w:val="GBCA Table 1,GBCA Table"/>
    <w:basedOn w:val="TableNormal"/>
    <w:locked/>
    <w:rsid w:val="00CD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qFormat/>
    <w:rsid w:val="00CD0A76"/>
    <w:rPr>
      <w:i/>
    </w:rPr>
  </w:style>
  <w:style w:type="paragraph" w:styleId="List">
    <w:name w:val="List"/>
    <w:basedOn w:val="Normal"/>
    <w:rsid w:val="00CD0A76"/>
    <w:pPr>
      <w:numPr>
        <w:numId w:val="26"/>
      </w:numPr>
    </w:pPr>
  </w:style>
  <w:style w:type="character" w:customStyle="1" w:styleId="StyleBold">
    <w:name w:val="Style Bold"/>
    <w:basedOn w:val="DefaultParagraphFont"/>
    <w:rsid w:val="00CD0A76"/>
    <w:rPr>
      <w:b/>
      <w:bCs/>
    </w:rPr>
  </w:style>
  <w:style w:type="table" w:styleId="Table3Deffects1">
    <w:name w:val="Table 3D effects 1"/>
    <w:basedOn w:val="TableNormal"/>
    <w:locked/>
    <w:rsid w:val="00CD0A76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CD0A76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CD0A76"/>
    <w:pPr>
      <w:ind w:left="720"/>
      <w:contextualSpacing/>
    </w:pPr>
  </w:style>
  <w:style w:type="paragraph" w:customStyle="1" w:styleId="Centered">
    <w:name w:val="Centered"/>
    <w:basedOn w:val="Normal"/>
    <w:rsid w:val="00CD0A76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CD0A7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CD0A76"/>
    <w:pPr>
      <w:numPr>
        <w:numId w:val="34"/>
      </w:numPr>
      <w:tabs>
        <w:tab w:val="left" w:pos="8364"/>
      </w:tabs>
    </w:pPr>
  </w:style>
  <w:style w:type="character" w:customStyle="1" w:styleId="Heading2Char">
    <w:name w:val="Heading 2 Char"/>
    <w:basedOn w:val="DefaultParagraphFont"/>
    <w:link w:val="Heading2"/>
    <w:rsid w:val="004B14B8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CD0A76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CD0A76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CD0A76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CD0A76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CD0A7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D0A76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CD0A76"/>
    <w:rPr>
      <w:b/>
      <w:color w:val="1F497D" w:themeColor="text2"/>
    </w:rPr>
  </w:style>
  <w:style w:type="character" w:customStyle="1" w:styleId="Heading3Char">
    <w:name w:val="Heading 3 Char"/>
    <w:basedOn w:val="DefaultParagraphFont"/>
    <w:link w:val="Heading3"/>
    <w:rsid w:val="00292FD7"/>
    <w:rPr>
      <w:rFonts w:ascii="Arial" w:eastAsia="Arial" w:hAnsi="Arial" w:cs="Arial"/>
      <w:bCs/>
      <w:caps/>
      <w:color w:val="365F91" w:themeColor="accent1" w:themeShade="BF"/>
      <w:sz w:val="28"/>
      <w:szCs w:val="28"/>
      <w:lang w:val="en-AU"/>
    </w:rPr>
  </w:style>
  <w:style w:type="paragraph" w:customStyle="1" w:styleId="Bluetext">
    <w:name w:val="Blue text"/>
    <w:basedOn w:val="Normal"/>
    <w:qFormat/>
    <w:rsid w:val="00CD0A76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CD0A76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CD0A76"/>
    <w:pPr>
      <w:spacing w:line="336" w:lineRule="exact"/>
    </w:pPr>
    <w:rPr>
      <w:sz w:val="28"/>
    </w:r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rsid w:val="00CC3B44"/>
    <w:rPr>
      <w:rFonts w:ascii="Arial" w:eastAsia="Arial" w:hAnsi="Arial" w:cs="Arial"/>
      <w:color w:val="000000"/>
      <w:szCs w:val="22"/>
      <w:lang w:val="en-AU"/>
    </w:rPr>
  </w:style>
  <w:style w:type="paragraph" w:styleId="CommentText">
    <w:name w:val="annotation text"/>
    <w:basedOn w:val="Normal"/>
    <w:link w:val="CommentTextChar"/>
    <w:uiPriority w:val="99"/>
    <w:locked/>
    <w:rsid w:val="00CC3B44"/>
    <w:pPr>
      <w:spacing w:before="0" w:after="200"/>
    </w:pPr>
    <w:rPr>
      <w:rFonts w:eastAsiaTheme="minorHAnsi" w:cstheme="minorBidi"/>
      <w:color w:val="auto"/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3B44"/>
    <w:rPr>
      <w:rFonts w:ascii="Arial" w:eastAsiaTheme="minorHAnsi" w:hAnsi="Arial" w:cstheme="minorBidi"/>
      <w:sz w:val="22"/>
      <w:lang w:val="en-AU"/>
    </w:rPr>
  </w:style>
  <w:style w:type="character" w:styleId="CommentReference">
    <w:name w:val="annotation reference"/>
    <w:basedOn w:val="DefaultParagraphFont"/>
    <w:uiPriority w:val="99"/>
    <w:unhideWhenUsed/>
    <w:locked/>
    <w:rsid w:val="00CC3B44"/>
    <w:rPr>
      <w:sz w:val="16"/>
      <w:szCs w:val="16"/>
    </w:rPr>
  </w:style>
  <w:style w:type="paragraph" w:customStyle="1" w:styleId="BodyoftextBulletPoint">
    <w:name w:val="Body of text – Bullet Point"/>
    <w:basedOn w:val="Normal"/>
    <w:link w:val="BodyoftextBulletPointChar"/>
    <w:qFormat/>
    <w:rsid w:val="007E6C71"/>
    <w:pPr>
      <w:numPr>
        <w:numId w:val="37"/>
      </w:numPr>
      <w:spacing w:before="0" w:after="200"/>
    </w:pPr>
    <w:rPr>
      <w:rFonts w:asciiTheme="minorHAnsi" w:eastAsiaTheme="minorHAnsi" w:hAnsiTheme="minorHAnsi" w:cstheme="minorBidi"/>
      <w:color w:val="auto"/>
      <w:sz w:val="22"/>
    </w:rPr>
  </w:style>
  <w:style w:type="character" w:customStyle="1" w:styleId="BodyoftextBulletPointChar">
    <w:name w:val="Body of text – Bullet Point Char"/>
    <w:basedOn w:val="DefaultParagraphFont"/>
    <w:link w:val="BodyoftextBulletPoint"/>
    <w:rsid w:val="007E6C71"/>
    <w:rPr>
      <w:rFonts w:asciiTheme="minorHAnsi" w:eastAsiaTheme="minorHAnsi" w:hAnsiTheme="minorHAnsi" w:cstheme="minorBidi"/>
      <w:sz w:val="22"/>
      <w:szCs w:val="22"/>
      <w:lang w:val="en-AU"/>
    </w:rPr>
  </w:style>
  <w:style w:type="table" w:customStyle="1" w:styleId="GBCATable1">
    <w:name w:val="GBCA Table1"/>
    <w:basedOn w:val="TableNormal"/>
    <w:next w:val="TableGrid"/>
    <w:rsid w:val="00370BAD"/>
    <w:pPr>
      <w:spacing w:before="120" w:after="120"/>
    </w:pPr>
    <w:rPr>
      <w:rFonts w:ascii="Arial" w:hAnsi="Arial"/>
      <w:sz w:val="18"/>
      <w:lang w:val="en-AU" w:eastAsia="en-AU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paragraph" w:styleId="Header">
    <w:name w:val="header"/>
    <w:basedOn w:val="Normal"/>
    <w:link w:val="HeaderChar"/>
    <w:locked/>
    <w:rsid w:val="0090676D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90676D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90676D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90676D"/>
    <w:rPr>
      <w:rFonts w:ascii="Arial" w:eastAsia="Arial" w:hAnsi="Arial" w:cs="Arial"/>
      <w:color w:val="000000"/>
      <w:szCs w:val="22"/>
      <w:lang w:val="en-AU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locked/>
    <w:rsid w:val="001547B7"/>
    <w:pPr>
      <w:spacing w:before="120" w:after="120" w:line="240" w:lineRule="auto"/>
    </w:pPr>
    <w:rPr>
      <w:rFonts w:eastAsia="Arial" w:cs="Arial"/>
      <w:b/>
      <w:bCs/>
      <w:color w:val="000000"/>
      <w:sz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1547B7"/>
    <w:rPr>
      <w:rFonts w:ascii="Arial" w:eastAsia="Arial" w:hAnsi="Arial" w:cs="Arial"/>
      <w:b/>
      <w:bCs/>
      <w:color w:val="000000"/>
      <w:sz w:val="22"/>
      <w:lang w:val="en-AU"/>
    </w:rPr>
  </w:style>
  <w:style w:type="paragraph" w:styleId="Revision">
    <w:name w:val="Revision"/>
    <w:hidden/>
    <w:uiPriority w:val="99"/>
    <w:semiHidden/>
    <w:rsid w:val="00F75B5B"/>
    <w:rPr>
      <w:rFonts w:ascii="Arial" w:eastAsia="Arial" w:hAnsi="Arial" w:cs="Arial"/>
      <w:color w:val="000000"/>
      <w:szCs w:val="22"/>
      <w:lang w:val="en-AU"/>
    </w:rPr>
  </w:style>
  <w:style w:type="paragraph" w:customStyle="1" w:styleId="paragraph">
    <w:name w:val="paragraph"/>
    <w:basedOn w:val="Normal"/>
    <w:rsid w:val="00240A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NZ" w:eastAsia="en-NZ"/>
    </w:rPr>
  </w:style>
  <w:style w:type="character" w:customStyle="1" w:styleId="normaltextrun">
    <w:name w:val="normaltextrun"/>
    <w:basedOn w:val="DefaultParagraphFont"/>
    <w:rsid w:val="00240AA6"/>
  </w:style>
  <w:style w:type="character" w:customStyle="1" w:styleId="eop">
    <w:name w:val="eop"/>
    <w:basedOn w:val="DefaultParagraphFont"/>
    <w:rsid w:val="00240AA6"/>
  </w:style>
  <w:style w:type="character" w:styleId="PlaceholderText">
    <w:name w:val="Placeholder Text"/>
    <w:basedOn w:val="DefaultParagraphFont"/>
    <w:uiPriority w:val="99"/>
    <w:semiHidden/>
    <w:locked/>
    <w:rsid w:val="00EC63A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055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1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33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4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62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75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09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2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31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576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36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255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52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91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31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524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399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6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533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34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508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30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93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68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622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70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57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23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982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88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473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76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19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66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807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6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50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816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7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22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57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668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73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61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998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73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09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040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97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994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034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425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7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230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48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milagre.GBCAUS\AppData\Local\Microsoft\Windows\Temporary%20Internet%20Files\Content.MSO\15D7BAC2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7BFE2C228C743A8A6CAC044B2A20A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65A093-69EB-4F14-9BA6-064710158501}"/>
      </w:docPartPr>
      <w:docPartBody>
        <w:p w:rsidR="00BE0A3E" w:rsidRDefault="00DD3E52" w:rsidP="00E95506">
          <w:pPr>
            <w:pStyle w:val="C7BFE2C228C743A8A6CAC044B2A20A6B1"/>
          </w:pPr>
          <w:r w:rsidRPr="00624B76">
            <w:t>Choose an item.</w:t>
          </w:r>
        </w:p>
      </w:docPartBody>
    </w:docPart>
    <w:docPart>
      <w:docPartPr>
        <w:name w:val="D1F24BCD2DC44F5ABE39618B9FB81B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B8FAEF-D5AB-4864-842F-A1C54FD914EA}"/>
      </w:docPartPr>
      <w:docPartBody>
        <w:p w:rsidR="00BE0A3E" w:rsidRDefault="00DD3E52" w:rsidP="00E95506">
          <w:pPr>
            <w:pStyle w:val="D1F24BCD2DC44F5ABE39618B9FB81BF41"/>
          </w:pPr>
          <w:r w:rsidRPr="00624B76">
            <w:t>Choose an item.</w:t>
          </w:r>
        </w:p>
      </w:docPartBody>
    </w:docPart>
    <w:docPart>
      <w:docPartPr>
        <w:name w:val="B25EB4BEC4FC4B4AB20BBAEDB35A0A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0ED958-CF7B-4DC8-917C-5360FA3446CE}"/>
      </w:docPartPr>
      <w:docPartBody>
        <w:p w:rsidR="00BE0A3E" w:rsidRDefault="00DD3E52" w:rsidP="00E95506">
          <w:pPr>
            <w:pStyle w:val="B25EB4BEC4FC4B4AB20BBAEDB35A0A381"/>
          </w:pPr>
          <w:r w:rsidRPr="00624B76">
            <w:t>Choose an item.</w:t>
          </w:r>
        </w:p>
      </w:docPartBody>
    </w:docPart>
    <w:docPart>
      <w:docPartPr>
        <w:name w:val="58EF15A6D9574F5ABC69156C2DFFF3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EF1C67-98A9-459F-ABB7-3CB06BC8BE03}"/>
      </w:docPartPr>
      <w:docPartBody>
        <w:p w:rsidR="00BE0A3E" w:rsidRDefault="00DD3E52" w:rsidP="00E95506">
          <w:pPr>
            <w:pStyle w:val="58EF15A6D9574F5ABC69156C2DFFF3681"/>
          </w:pPr>
          <w:r w:rsidRPr="00624B76">
            <w:t>Click or tap here to enter text.</w:t>
          </w:r>
        </w:p>
      </w:docPartBody>
    </w:docPart>
    <w:docPart>
      <w:docPartPr>
        <w:name w:val="73C2108EF7A24E7A947513095DB1B3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BE845F-0C4D-4699-AC01-2613727687FD}"/>
      </w:docPartPr>
      <w:docPartBody>
        <w:p w:rsidR="00BE0A3E" w:rsidRDefault="00DD3E52" w:rsidP="00E95506">
          <w:pPr>
            <w:pStyle w:val="73C2108EF7A24E7A947513095DB1B38C1"/>
          </w:pPr>
          <w:r w:rsidRPr="00624B76">
            <w:t>Click or tap here to enter text.</w:t>
          </w:r>
        </w:p>
      </w:docPartBody>
    </w:docPart>
    <w:docPart>
      <w:docPartPr>
        <w:name w:val="2818F20D408644ACBD1E1BBF8C2AF8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640567-5887-4819-8843-743EB412C188}"/>
      </w:docPartPr>
      <w:docPartBody>
        <w:p w:rsidR="00BE0A3E" w:rsidRDefault="00DD3E52" w:rsidP="00E95506">
          <w:pPr>
            <w:pStyle w:val="2818F20D408644ACBD1E1BBF8C2AF82A1"/>
          </w:pPr>
          <w:r w:rsidRPr="00624B76">
            <w:t>Click or tap here to enter text.</w:t>
          </w:r>
        </w:p>
      </w:docPartBody>
    </w:docPart>
    <w:docPart>
      <w:docPartPr>
        <w:name w:val="F0363DBECA84487281CD8C7D30A483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6691AF-9CB1-4E31-883D-C747AB7F6D3C}"/>
      </w:docPartPr>
      <w:docPartBody>
        <w:p w:rsidR="00BE0A3E" w:rsidRDefault="00DD3E52" w:rsidP="00E95506">
          <w:pPr>
            <w:pStyle w:val="F0363DBECA84487281CD8C7D30A48385"/>
          </w:pPr>
          <w:r w:rsidRPr="00624B76">
            <w:t>Choose an item.</w:t>
          </w:r>
        </w:p>
      </w:docPartBody>
    </w:docPart>
    <w:docPart>
      <w:docPartPr>
        <w:name w:val="6210B073DE444889BC36C378335A11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C62EEF-4CEC-4D25-8E8B-00C4EF951DDC}"/>
      </w:docPartPr>
      <w:docPartBody>
        <w:p w:rsidR="00BE0A3E" w:rsidRDefault="00DD3E52" w:rsidP="00E95506">
          <w:pPr>
            <w:pStyle w:val="6210B073DE444889BC36C378335A117C"/>
          </w:pPr>
          <w:r w:rsidRPr="00624B76">
            <w:t>Choose an item.</w:t>
          </w:r>
        </w:p>
      </w:docPartBody>
    </w:docPart>
    <w:docPart>
      <w:docPartPr>
        <w:name w:val="BD614E7F26AC4FE59EE3F1AA8D5D55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8F7CBA-4ED6-4E55-8D99-3C6E2DBE1040}"/>
      </w:docPartPr>
      <w:docPartBody>
        <w:p w:rsidR="00BE0A3E" w:rsidRDefault="00DD3E52" w:rsidP="00E95506">
          <w:pPr>
            <w:pStyle w:val="BD614E7F26AC4FE59EE3F1AA8D5D55E6"/>
          </w:pPr>
          <w:r w:rsidRPr="00624B76">
            <w:t>Click or tap here to enter text.</w:t>
          </w:r>
        </w:p>
      </w:docPartBody>
    </w:docPart>
    <w:docPart>
      <w:docPartPr>
        <w:name w:val="DF7E67F923AF417ABF2BE43630A8FB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4BAAD0-0929-4923-8C94-8DA8BBF9D25E}"/>
      </w:docPartPr>
      <w:docPartBody>
        <w:p w:rsidR="00BE0A3E" w:rsidRDefault="00DD3E52" w:rsidP="00E95506">
          <w:pPr>
            <w:pStyle w:val="DF7E67F923AF417ABF2BE43630A8FB7F"/>
          </w:pPr>
          <w:r w:rsidRPr="00624B76">
            <w:t>Choose an item.</w:t>
          </w:r>
        </w:p>
      </w:docPartBody>
    </w:docPart>
    <w:docPart>
      <w:docPartPr>
        <w:name w:val="0FB63DD066514844AAE426BADAC806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805553-ECF7-4AAD-837F-B0E4DDA5D709}"/>
      </w:docPartPr>
      <w:docPartBody>
        <w:p w:rsidR="00BE0A3E" w:rsidRDefault="00DD3E52" w:rsidP="00E95506">
          <w:pPr>
            <w:pStyle w:val="0FB63DD066514844AAE426BADAC806CB"/>
          </w:pPr>
          <w:r w:rsidRPr="00624B76">
            <w:t>Choose an item.</w:t>
          </w:r>
        </w:p>
      </w:docPartBody>
    </w:docPart>
    <w:docPart>
      <w:docPartPr>
        <w:name w:val="AD86E61D5DFA4D9D97E442267047C2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84B1BC-D292-42B7-A29A-DA0053DB899B}"/>
      </w:docPartPr>
      <w:docPartBody>
        <w:p w:rsidR="00BE0A3E" w:rsidRDefault="00DD3E52" w:rsidP="00E95506">
          <w:pPr>
            <w:pStyle w:val="AD86E61D5DFA4D9D97E442267047C201"/>
          </w:pPr>
          <w:r w:rsidRPr="00624B76">
            <w:t>Choose an item.</w:t>
          </w:r>
        </w:p>
      </w:docPartBody>
    </w:docPart>
    <w:docPart>
      <w:docPartPr>
        <w:name w:val="565E0AC027BE4DAFA8D2DC1D637B6B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9F397D-129F-4B0C-8080-A8816A28B507}"/>
      </w:docPartPr>
      <w:docPartBody>
        <w:p w:rsidR="00BE0A3E" w:rsidRDefault="00DD3E52" w:rsidP="00E95506">
          <w:pPr>
            <w:pStyle w:val="565E0AC027BE4DAFA8D2DC1D637B6BF4"/>
          </w:pPr>
          <w:r w:rsidRPr="00624B76">
            <w:t>Choose an item.</w:t>
          </w:r>
        </w:p>
      </w:docPartBody>
    </w:docPart>
    <w:docPart>
      <w:docPartPr>
        <w:name w:val="A84A24484AE54816BE35B0A80465EE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3C63F4-5921-4BFD-BED6-5865534379EF}"/>
      </w:docPartPr>
      <w:docPartBody>
        <w:p w:rsidR="00BE0A3E" w:rsidRDefault="00DD3E52" w:rsidP="00E95506">
          <w:pPr>
            <w:pStyle w:val="A84A24484AE54816BE35B0A80465EECB"/>
          </w:pPr>
          <w:r w:rsidRPr="00624B76">
            <w:t>Choose an item.</w:t>
          </w:r>
        </w:p>
      </w:docPartBody>
    </w:docPart>
    <w:docPart>
      <w:docPartPr>
        <w:name w:val="3E92A2C5ABCC4AECA4D07A6A80EC4E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6B5E2C-D7EE-4427-B8D2-95D6346E1CE4}"/>
      </w:docPartPr>
      <w:docPartBody>
        <w:p w:rsidR="00BE0A3E" w:rsidRDefault="00DD3E52" w:rsidP="00E95506">
          <w:pPr>
            <w:pStyle w:val="3E92A2C5ABCC4AECA4D07A6A80EC4EC7"/>
          </w:pPr>
          <w:r w:rsidRPr="00624B76">
            <w:t>Click or tap here to enter text.</w:t>
          </w:r>
        </w:p>
      </w:docPartBody>
    </w:docPart>
    <w:docPart>
      <w:docPartPr>
        <w:name w:val="5EAA5627C7534AFE89A4CEFA81D3FE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F3E792-DA65-41CC-84F0-C95F8CE246BF}"/>
      </w:docPartPr>
      <w:docPartBody>
        <w:p w:rsidR="00BE0A3E" w:rsidRDefault="00DD3E52" w:rsidP="00E95506">
          <w:pPr>
            <w:pStyle w:val="5EAA5627C7534AFE89A4CEFA81D3FEA1"/>
          </w:pPr>
          <w:r w:rsidRPr="00624B76">
            <w:t>Click or tap here to enter text.</w:t>
          </w:r>
        </w:p>
      </w:docPartBody>
    </w:docPart>
    <w:docPart>
      <w:docPartPr>
        <w:name w:val="6BA9C2A078044DDE8DEA2C3953569C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7276EE-8400-4CB5-8070-8DEE98FFF5A3}"/>
      </w:docPartPr>
      <w:docPartBody>
        <w:p w:rsidR="00BE0A3E" w:rsidRDefault="00DD3E52" w:rsidP="00E95506">
          <w:pPr>
            <w:pStyle w:val="6BA9C2A078044DDE8DEA2C3953569C50"/>
          </w:pPr>
          <w:r w:rsidRPr="00624B76">
            <w:t>Click or tap here to enter text.</w:t>
          </w:r>
        </w:p>
      </w:docPartBody>
    </w:docPart>
    <w:docPart>
      <w:docPartPr>
        <w:name w:val="31D513D87DB3473CAE75AC66A9E47B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7C6C89-EAEF-481A-90FB-37F317D3574A}"/>
      </w:docPartPr>
      <w:docPartBody>
        <w:p w:rsidR="00D2582B" w:rsidRDefault="00DD3E52" w:rsidP="005E5C45">
          <w:pPr>
            <w:pStyle w:val="31D513D87DB3473CAE75AC66A9E47B92"/>
          </w:pPr>
          <w:r w:rsidRPr="00624B76">
            <w:t>Click or tap here to enter text.</w:t>
          </w:r>
        </w:p>
      </w:docPartBody>
    </w:docPart>
    <w:docPart>
      <w:docPartPr>
        <w:name w:val="BB427251C35E41A685E5C11E98466F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030064-2850-46FD-A61E-EA947D779D41}"/>
      </w:docPartPr>
      <w:docPartBody>
        <w:p w:rsidR="00D2582B" w:rsidRDefault="00DD3E52" w:rsidP="005E5C45">
          <w:pPr>
            <w:pStyle w:val="BB427251C35E41A685E5C11E98466FB2"/>
          </w:pPr>
          <w:r w:rsidRPr="00624B76">
            <w:t>Click or tap here to enter text.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A72534-917E-4D94-A4E0-58FA2FEE508A}"/>
      </w:docPartPr>
      <w:docPartBody>
        <w:p w:rsidR="00DD3E52" w:rsidRDefault="00DD3E52">
          <w:r w:rsidRPr="003C26B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659BBDA012A4496B0A0DDFDA7EE08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64C6D7-251D-4FA8-AE5E-B36C8676C5F3}"/>
      </w:docPartPr>
      <w:docPartBody>
        <w:p w:rsidR="00DD3E52" w:rsidRDefault="00DD3E52" w:rsidP="00DD3E52">
          <w:pPr>
            <w:pStyle w:val="D659BBDA012A4496B0A0DDFDA7EE0801"/>
          </w:pPr>
          <w:r w:rsidRPr="003C26B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5F6F5B04C094CAA848C72CBFB1632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46870D-4C9E-4E52-911C-40464F356303}"/>
      </w:docPartPr>
      <w:docPartBody>
        <w:p w:rsidR="00DD3E52" w:rsidRDefault="00DD3E52" w:rsidP="00DD3E52">
          <w:pPr>
            <w:pStyle w:val="F5F6F5B04C094CAA848C72CBFB1632E8"/>
          </w:pPr>
          <w:r w:rsidRPr="003C26B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DC4C602C2144F42A0084C93630A85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D4548F-4E09-4719-B3FC-A1895209F7EB}"/>
      </w:docPartPr>
      <w:docPartBody>
        <w:p w:rsidR="00DD3E52" w:rsidRDefault="00DD3E52" w:rsidP="00DD3E52">
          <w:pPr>
            <w:pStyle w:val="ADC4C602C2144F42A0084C93630A85BA"/>
          </w:pPr>
          <w:r w:rsidRPr="003C26B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7D77C12401342D499CAA25D762B8B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264B53-B34D-4EBF-BE40-742B3A12A788}"/>
      </w:docPartPr>
      <w:docPartBody>
        <w:p w:rsidR="00DD3E52" w:rsidRDefault="00DD3E52" w:rsidP="00DD3E52">
          <w:pPr>
            <w:pStyle w:val="17D77C12401342D499CAA25D762B8BA2"/>
          </w:pPr>
          <w:r w:rsidRPr="003C26B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E0B230-9A43-4410-8AC2-B1B9CEE9D074}"/>
      </w:docPartPr>
      <w:docPartBody>
        <w:p w:rsidR="00DD3E52" w:rsidRDefault="00DD3E52">
          <w:r w:rsidRPr="003C26B4">
            <w:rPr>
              <w:rStyle w:val="PlaceholderText"/>
            </w:rPr>
            <w:t>Choose an item.</w:t>
          </w:r>
        </w:p>
      </w:docPartBody>
    </w:docPart>
    <w:docPart>
      <w:docPartPr>
        <w:name w:val="A02E1ABCD8764ED097E06960ACD3B3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BEDA2F-CCD2-4483-8D18-B2E5EEA1E0E4}"/>
      </w:docPartPr>
      <w:docPartBody>
        <w:p w:rsidR="00621C12" w:rsidRDefault="00621C12" w:rsidP="00621C12">
          <w:pPr>
            <w:pStyle w:val="A02E1ABCD8764ED097E06960ACD3B332"/>
          </w:pPr>
          <w:r w:rsidRPr="003C26B4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5506"/>
    <w:rsid w:val="002A3074"/>
    <w:rsid w:val="003C76FD"/>
    <w:rsid w:val="003E5175"/>
    <w:rsid w:val="005E5C45"/>
    <w:rsid w:val="00621C12"/>
    <w:rsid w:val="00750EAF"/>
    <w:rsid w:val="00754494"/>
    <w:rsid w:val="00A45D64"/>
    <w:rsid w:val="00B94BFC"/>
    <w:rsid w:val="00BE0A3E"/>
    <w:rsid w:val="00D2297E"/>
    <w:rsid w:val="00D2582B"/>
    <w:rsid w:val="00DD3E52"/>
    <w:rsid w:val="00E44C5E"/>
    <w:rsid w:val="00E95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21C12"/>
    <w:rPr>
      <w:color w:val="808080"/>
    </w:rPr>
  </w:style>
  <w:style w:type="paragraph" w:customStyle="1" w:styleId="D659BBDA012A4496B0A0DDFDA7EE0801">
    <w:name w:val="D659BBDA012A4496B0A0DDFDA7EE0801"/>
    <w:rsid w:val="00DD3E52"/>
    <w:pPr>
      <w:spacing w:before="120" w:after="120" w:line="276" w:lineRule="auto"/>
    </w:pPr>
    <w:rPr>
      <w:rFonts w:ascii="Arial" w:eastAsia="Arial" w:hAnsi="Arial" w:cs="Arial"/>
      <w:color w:val="000000"/>
      <w:sz w:val="20"/>
      <w:lang w:val="en-AU" w:eastAsia="en-US"/>
    </w:rPr>
  </w:style>
  <w:style w:type="paragraph" w:customStyle="1" w:styleId="F5F6F5B04C094CAA848C72CBFB1632E8">
    <w:name w:val="F5F6F5B04C094CAA848C72CBFB1632E8"/>
    <w:rsid w:val="00DD3E52"/>
    <w:pPr>
      <w:spacing w:before="120" w:after="120" w:line="276" w:lineRule="auto"/>
    </w:pPr>
    <w:rPr>
      <w:rFonts w:ascii="Arial" w:eastAsia="Arial" w:hAnsi="Arial" w:cs="Arial"/>
      <w:color w:val="000000"/>
      <w:sz w:val="20"/>
      <w:lang w:val="en-AU" w:eastAsia="en-US"/>
    </w:rPr>
  </w:style>
  <w:style w:type="paragraph" w:customStyle="1" w:styleId="F0363DBECA84487281CD8C7D30A48385">
    <w:name w:val="F0363DBECA84487281CD8C7D30A48385"/>
    <w:rsid w:val="00E95506"/>
    <w:pPr>
      <w:spacing w:before="120" w:after="120" w:line="276" w:lineRule="auto"/>
    </w:pPr>
    <w:rPr>
      <w:rFonts w:ascii="Arial" w:eastAsia="Arial" w:hAnsi="Arial" w:cs="Arial"/>
      <w:color w:val="000000"/>
      <w:sz w:val="20"/>
      <w:lang w:val="en-AU" w:eastAsia="en-US"/>
    </w:rPr>
  </w:style>
  <w:style w:type="paragraph" w:customStyle="1" w:styleId="C7BFE2C228C743A8A6CAC044B2A20A6B1">
    <w:name w:val="C7BFE2C228C743A8A6CAC044B2A20A6B1"/>
    <w:rsid w:val="00E95506"/>
    <w:pPr>
      <w:spacing w:before="120" w:after="120" w:line="276" w:lineRule="auto"/>
    </w:pPr>
    <w:rPr>
      <w:rFonts w:ascii="Arial" w:eastAsia="Arial" w:hAnsi="Arial" w:cs="Arial"/>
      <w:color w:val="000000"/>
      <w:sz w:val="20"/>
      <w:lang w:val="en-AU" w:eastAsia="en-US"/>
    </w:rPr>
  </w:style>
  <w:style w:type="paragraph" w:customStyle="1" w:styleId="6210B073DE444889BC36C378335A117C">
    <w:name w:val="6210B073DE444889BC36C378335A117C"/>
    <w:rsid w:val="00E95506"/>
    <w:pPr>
      <w:spacing w:before="120" w:after="120" w:line="276" w:lineRule="auto"/>
    </w:pPr>
    <w:rPr>
      <w:rFonts w:ascii="Arial" w:eastAsia="Arial" w:hAnsi="Arial" w:cs="Arial"/>
      <w:color w:val="000000"/>
      <w:sz w:val="20"/>
      <w:lang w:val="en-AU" w:eastAsia="en-US"/>
    </w:rPr>
  </w:style>
  <w:style w:type="paragraph" w:customStyle="1" w:styleId="BD614E7F26AC4FE59EE3F1AA8D5D55E6">
    <w:name w:val="BD614E7F26AC4FE59EE3F1AA8D5D55E6"/>
    <w:rsid w:val="00E95506"/>
    <w:pPr>
      <w:spacing w:before="120" w:after="120" w:line="276" w:lineRule="auto"/>
    </w:pPr>
    <w:rPr>
      <w:rFonts w:ascii="Arial" w:eastAsia="Arial" w:hAnsi="Arial" w:cs="Arial"/>
      <w:color w:val="000000"/>
      <w:sz w:val="20"/>
      <w:lang w:val="en-AU" w:eastAsia="en-US"/>
    </w:rPr>
  </w:style>
  <w:style w:type="paragraph" w:customStyle="1" w:styleId="DF7E67F923AF417ABF2BE43630A8FB7F">
    <w:name w:val="DF7E67F923AF417ABF2BE43630A8FB7F"/>
    <w:rsid w:val="00E95506"/>
    <w:pPr>
      <w:spacing w:before="120" w:after="120" w:line="276" w:lineRule="auto"/>
    </w:pPr>
    <w:rPr>
      <w:rFonts w:ascii="Arial" w:eastAsia="Arial" w:hAnsi="Arial" w:cs="Arial"/>
      <w:color w:val="000000"/>
      <w:sz w:val="20"/>
      <w:lang w:val="en-AU" w:eastAsia="en-US"/>
    </w:rPr>
  </w:style>
  <w:style w:type="paragraph" w:customStyle="1" w:styleId="0FB63DD066514844AAE426BADAC806CB">
    <w:name w:val="0FB63DD066514844AAE426BADAC806CB"/>
    <w:rsid w:val="00E95506"/>
    <w:pPr>
      <w:spacing w:before="120" w:after="120" w:line="276" w:lineRule="auto"/>
    </w:pPr>
    <w:rPr>
      <w:rFonts w:ascii="Arial" w:eastAsia="Arial" w:hAnsi="Arial" w:cs="Arial"/>
      <w:color w:val="000000"/>
      <w:sz w:val="20"/>
      <w:lang w:val="en-AU" w:eastAsia="en-US"/>
    </w:rPr>
  </w:style>
  <w:style w:type="paragraph" w:customStyle="1" w:styleId="AD86E61D5DFA4D9D97E442267047C201">
    <w:name w:val="AD86E61D5DFA4D9D97E442267047C201"/>
    <w:rsid w:val="00E95506"/>
    <w:pPr>
      <w:spacing w:before="120" w:after="120" w:line="276" w:lineRule="auto"/>
    </w:pPr>
    <w:rPr>
      <w:rFonts w:ascii="Arial" w:eastAsia="Arial" w:hAnsi="Arial" w:cs="Arial"/>
      <w:color w:val="000000"/>
      <w:sz w:val="20"/>
      <w:lang w:val="en-AU" w:eastAsia="en-US"/>
    </w:rPr>
  </w:style>
  <w:style w:type="paragraph" w:customStyle="1" w:styleId="D1F24BCD2DC44F5ABE39618B9FB81BF41">
    <w:name w:val="D1F24BCD2DC44F5ABE39618B9FB81BF41"/>
    <w:rsid w:val="00E95506"/>
    <w:pPr>
      <w:spacing w:before="120" w:after="120" w:line="276" w:lineRule="auto"/>
    </w:pPr>
    <w:rPr>
      <w:rFonts w:ascii="Arial" w:eastAsia="Arial" w:hAnsi="Arial" w:cs="Arial"/>
      <w:color w:val="000000"/>
      <w:sz w:val="20"/>
      <w:lang w:val="en-AU" w:eastAsia="en-US"/>
    </w:rPr>
  </w:style>
  <w:style w:type="paragraph" w:customStyle="1" w:styleId="B25EB4BEC4FC4B4AB20BBAEDB35A0A381">
    <w:name w:val="B25EB4BEC4FC4B4AB20BBAEDB35A0A381"/>
    <w:rsid w:val="00E95506"/>
    <w:pPr>
      <w:spacing w:before="120" w:after="120" w:line="276" w:lineRule="auto"/>
    </w:pPr>
    <w:rPr>
      <w:rFonts w:ascii="Arial" w:eastAsia="Arial" w:hAnsi="Arial" w:cs="Arial"/>
      <w:color w:val="000000"/>
      <w:sz w:val="20"/>
      <w:lang w:val="en-AU" w:eastAsia="en-US"/>
    </w:rPr>
  </w:style>
  <w:style w:type="paragraph" w:customStyle="1" w:styleId="565E0AC027BE4DAFA8D2DC1D637B6BF4">
    <w:name w:val="565E0AC027BE4DAFA8D2DC1D637B6BF4"/>
    <w:rsid w:val="00E95506"/>
    <w:pPr>
      <w:spacing w:before="120" w:after="120" w:line="276" w:lineRule="auto"/>
    </w:pPr>
    <w:rPr>
      <w:rFonts w:ascii="Arial" w:eastAsia="Arial" w:hAnsi="Arial" w:cs="Arial"/>
      <w:color w:val="000000"/>
      <w:sz w:val="20"/>
      <w:lang w:val="en-AU" w:eastAsia="en-US"/>
    </w:rPr>
  </w:style>
  <w:style w:type="paragraph" w:customStyle="1" w:styleId="A84A24484AE54816BE35B0A80465EECB">
    <w:name w:val="A84A24484AE54816BE35B0A80465EECB"/>
    <w:rsid w:val="00E95506"/>
    <w:pPr>
      <w:spacing w:before="120" w:after="120" w:line="276" w:lineRule="auto"/>
    </w:pPr>
    <w:rPr>
      <w:rFonts w:ascii="Arial" w:eastAsia="Arial" w:hAnsi="Arial" w:cs="Arial"/>
      <w:color w:val="000000"/>
      <w:sz w:val="20"/>
      <w:lang w:val="en-AU" w:eastAsia="en-US"/>
    </w:rPr>
  </w:style>
  <w:style w:type="paragraph" w:customStyle="1" w:styleId="58EF15A6D9574F5ABC69156C2DFFF3681">
    <w:name w:val="58EF15A6D9574F5ABC69156C2DFFF3681"/>
    <w:rsid w:val="00E95506"/>
    <w:pPr>
      <w:spacing w:before="120" w:after="120" w:line="276" w:lineRule="auto"/>
    </w:pPr>
    <w:rPr>
      <w:rFonts w:ascii="Arial" w:eastAsia="Arial" w:hAnsi="Arial" w:cs="Arial"/>
      <w:color w:val="000000"/>
      <w:sz w:val="20"/>
      <w:lang w:val="en-AU" w:eastAsia="en-US"/>
    </w:rPr>
  </w:style>
  <w:style w:type="paragraph" w:customStyle="1" w:styleId="73C2108EF7A24E7A947513095DB1B38C1">
    <w:name w:val="73C2108EF7A24E7A947513095DB1B38C1"/>
    <w:rsid w:val="00E95506"/>
    <w:pPr>
      <w:spacing w:before="120" w:after="120" w:line="276" w:lineRule="auto"/>
    </w:pPr>
    <w:rPr>
      <w:rFonts w:ascii="Arial" w:eastAsia="Arial" w:hAnsi="Arial" w:cs="Arial"/>
      <w:color w:val="000000"/>
      <w:sz w:val="20"/>
      <w:lang w:val="en-AU" w:eastAsia="en-US"/>
    </w:rPr>
  </w:style>
  <w:style w:type="paragraph" w:customStyle="1" w:styleId="2818F20D408644ACBD1E1BBF8C2AF82A1">
    <w:name w:val="2818F20D408644ACBD1E1BBF8C2AF82A1"/>
    <w:rsid w:val="00E95506"/>
    <w:pPr>
      <w:spacing w:before="120" w:after="120" w:line="276" w:lineRule="auto"/>
    </w:pPr>
    <w:rPr>
      <w:rFonts w:ascii="Arial" w:eastAsia="Arial" w:hAnsi="Arial" w:cs="Arial"/>
      <w:color w:val="000000"/>
      <w:sz w:val="20"/>
      <w:lang w:val="en-AU" w:eastAsia="en-US"/>
    </w:rPr>
  </w:style>
  <w:style w:type="paragraph" w:customStyle="1" w:styleId="ADC4C602C2144F42A0084C93630A85BA">
    <w:name w:val="ADC4C602C2144F42A0084C93630A85BA"/>
    <w:rsid w:val="00DD3E52"/>
    <w:pPr>
      <w:spacing w:before="120" w:after="120" w:line="276" w:lineRule="auto"/>
    </w:pPr>
    <w:rPr>
      <w:rFonts w:ascii="Arial" w:eastAsia="Arial" w:hAnsi="Arial" w:cs="Arial"/>
      <w:color w:val="000000"/>
      <w:sz w:val="20"/>
      <w:lang w:val="en-AU" w:eastAsia="en-US"/>
    </w:rPr>
  </w:style>
  <w:style w:type="paragraph" w:customStyle="1" w:styleId="31D513D87DB3473CAE75AC66A9E47B92">
    <w:name w:val="31D513D87DB3473CAE75AC66A9E47B92"/>
    <w:rsid w:val="005E5C45"/>
    <w:rPr>
      <w:lang w:eastAsia="zh-CN"/>
    </w:rPr>
  </w:style>
  <w:style w:type="paragraph" w:customStyle="1" w:styleId="BB427251C35E41A685E5C11E98466FB2">
    <w:name w:val="BB427251C35E41A685E5C11E98466FB2"/>
    <w:rsid w:val="005E5C45"/>
    <w:rPr>
      <w:lang w:eastAsia="zh-CN"/>
    </w:rPr>
  </w:style>
  <w:style w:type="paragraph" w:customStyle="1" w:styleId="3E92A2C5ABCC4AECA4D07A6A80EC4EC7">
    <w:name w:val="3E92A2C5ABCC4AECA4D07A6A80EC4EC7"/>
    <w:rsid w:val="00E95506"/>
  </w:style>
  <w:style w:type="paragraph" w:customStyle="1" w:styleId="5EAA5627C7534AFE89A4CEFA81D3FEA1">
    <w:name w:val="5EAA5627C7534AFE89A4CEFA81D3FEA1"/>
    <w:rsid w:val="00E95506"/>
  </w:style>
  <w:style w:type="paragraph" w:customStyle="1" w:styleId="6BA9C2A078044DDE8DEA2C3953569C50">
    <w:name w:val="6BA9C2A078044DDE8DEA2C3953569C50"/>
    <w:rsid w:val="00E95506"/>
  </w:style>
  <w:style w:type="paragraph" w:customStyle="1" w:styleId="17D77C12401342D499CAA25D762B8BA2">
    <w:name w:val="17D77C12401342D499CAA25D762B8BA2"/>
    <w:rsid w:val="00DD3E52"/>
    <w:pPr>
      <w:spacing w:before="120" w:after="120" w:line="276" w:lineRule="auto"/>
    </w:pPr>
    <w:rPr>
      <w:rFonts w:ascii="Arial" w:eastAsia="Arial" w:hAnsi="Arial" w:cs="Arial"/>
      <w:color w:val="000000"/>
      <w:sz w:val="20"/>
      <w:lang w:val="en-AU" w:eastAsia="en-US"/>
    </w:rPr>
  </w:style>
  <w:style w:type="paragraph" w:customStyle="1" w:styleId="A02E1ABCD8764ED097E06960ACD3B332">
    <w:name w:val="A02E1ABCD8764ED097E06960ACD3B332"/>
    <w:rsid w:val="00621C12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2985c86-f8c2-4ffb-9ed4-056f10e7bf99">
      <UserInfo>
        <DisplayName>Bhumika Mistry</DisplayName>
        <AccountId>236</AccountId>
        <AccountType/>
      </UserInfo>
    </SharedWithUsers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  <MediaLengthInSeconds xmlns="a5091d4f-8901-46df-85f4-029614b39d2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8" ma:contentTypeDescription="Create a new document." ma:contentTypeScope="" ma:versionID="b26038e7317411e478f390ec18a1e14c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4203ea315a954aecc093a7668bbde4cc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9FCA2F-9F4F-4230-B296-FED38EF279D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F77AB8-A7B2-4E0E-AA0F-2A8DB54D5F2B}">
  <ds:schemaRefs>
    <ds:schemaRef ds:uri="http://schemas.microsoft.com/office/2006/metadata/properties"/>
    <ds:schemaRef ds:uri="http://schemas.microsoft.com/office/infopath/2007/PartnerControls"/>
    <ds:schemaRef ds:uri="52985c86-f8c2-4ffb-9ed4-056f10e7bf99"/>
    <ds:schemaRef ds:uri="a5091d4f-8901-46df-85f4-029614b39d2e"/>
  </ds:schemaRefs>
</ds:datastoreItem>
</file>

<file path=customXml/itemProps3.xml><?xml version="1.0" encoding="utf-8"?>
<ds:datastoreItem xmlns:ds="http://schemas.openxmlformats.org/officeDocument/2006/customXml" ds:itemID="{8506A771-E91B-44FE-8319-83201D1B124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9D2404-C232-412E-840C-BADA7A332A6A}"/>
</file>

<file path=docProps/app.xml><?xml version="1.0" encoding="utf-8"?>
<Properties xmlns="http://schemas.openxmlformats.org/officeDocument/2006/extended-properties" xmlns:vt="http://schemas.openxmlformats.org/officeDocument/2006/docPropsVTypes">
  <Template>15D7BAC2</Template>
  <TotalTime>24</TotalTime>
  <Pages>3</Pages>
  <Words>468</Words>
  <Characters>2408</Characters>
  <Application>Microsoft Office Word</Application>
  <DocSecurity>0</DocSecurity>
  <Lines>99</Lines>
  <Paragraphs>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Davina Knox</dc:creator>
  <cp:keywords/>
  <cp:lastModifiedBy>Joe Quad</cp:lastModifiedBy>
  <cp:revision>20</cp:revision>
  <cp:lastPrinted>1900-12-30T17:00:00Z</cp:lastPrinted>
  <dcterms:created xsi:type="dcterms:W3CDTF">2024-10-02T21:54:00Z</dcterms:created>
  <dcterms:modified xsi:type="dcterms:W3CDTF">2025-11-04T01:46:00Z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Order">
    <vt:r8>10200</vt:r8>
  </property>
  <property fmtid="{D5CDD505-2E9C-101B-9397-08002B2CF9AE}" pid="4" name="MediaServiceImageTags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